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62" w:rsidRPr="005626AB" w:rsidRDefault="00EF0662" w:rsidP="007958A3">
      <w:pPr>
        <w:ind w:right="-50"/>
        <w:jc w:val="right"/>
        <w:rPr>
          <w:b/>
          <w:bCs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626AB">
        <w:rPr>
          <w:b/>
        </w:rPr>
        <w:t>zał. 7 do SIWZ</w:t>
      </w:r>
    </w:p>
    <w:p w:rsidR="00EF0662" w:rsidRPr="00572120" w:rsidRDefault="00EF0662" w:rsidP="005A6D0E">
      <w:pPr>
        <w:ind w:right="-50"/>
        <w:jc w:val="both"/>
        <w:rPr>
          <w:b/>
          <w:bCs/>
        </w:rPr>
      </w:pPr>
    </w:p>
    <w:p w:rsidR="00EF0662" w:rsidRPr="00152D52" w:rsidRDefault="00EF0662" w:rsidP="005A6D0E">
      <w:pPr>
        <w:pStyle w:val="Heading1"/>
        <w:ind w:right="-50"/>
      </w:pPr>
      <w:r w:rsidRPr="00152D52">
        <w:t>SZCZEGÓŁOWY OPIS PRZEDMIOTU ZAMÓWIENIA</w:t>
      </w:r>
    </w:p>
    <w:p w:rsidR="00EF0662" w:rsidRPr="00152D52" w:rsidRDefault="00EF0662" w:rsidP="005A6D0E">
      <w:pPr>
        <w:ind w:right="-50"/>
        <w:jc w:val="center"/>
        <w:rPr>
          <w:b/>
          <w:bCs/>
        </w:rPr>
      </w:pPr>
    </w:p>
    <w:p w:rsidR="00EF0662" w:rsidRPr="00152D52" w:rsidRDefault="00EF0662" w:rsidP="005A6D0E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Charakterystyka Gminy Racibórz</w:t>
      </w: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>Ogólne informacje o przedmiocie zamówienia</w:t>
      </w:r>
    </w:p>
    <w:tbl>
      <w:tblPr>
        <w:tblW w:w="89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55"/>
        <w:gridCol w:w="1338"/>
      </w:tblGrid>
      <w:tr w:rsidR="00EF0662" w:rsidRPr="00152D52">
        <w:trPr>
          <w:trHeight w:val="24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 w:rsidRPr="00152D52">
              <w:t>Powierzchnia miasta</w:t>
            </w:r>
          </w:p>
        </w:tc>
        <w:tc>
          <w:tcPr>
            <w:tcW w:w="1338" w:type="dxa"/>
          </w:tcPr>
          <w:p w:rsidR="00EF0662" w:rsidRPr="00152D52" w:rsidRDefault="00EF0662" w:rsidP="005A6D0E">
            <w:pPr>
              <w:ind w:right="-50"/>
              <w:jc w:val="both"/>
            </w:pPr>
            <w:r w:rsidRPr="00152D52">
              <w:t>75,01 km</w:t>
            </w:r>
            <w:r w:rsidRPr="00152D52">
              <w:rPr>
                <w:vertAlign w:val="superscript"/>
              </w:rPr>
              <w:t>2</w:t>
            </w:r>
          </w:p>
        </w:tc>
      </w:tr>
      <w:tr w:rsidR="00EF0662" w:rsidRPr="00152D52">
        <w:trPr>
          <w:trHeight w:val="300"/>
        </w:trPr>
        <w:tc>
          <w:tcPr>
            <w:tcW w:w="7655" w:type="dxa"/>
          </w:tcPr>
          <w:p w:rsidR="00EF0662" w:rsidRDefault="00EF0662" w:rsidP="005A6D0E">
            <w:pPr>
              <w:ind w:right="-50"/>
              <w:jc w:val="both"/>
            </w:pPr>
            <w:r>
              <w:t>L</w:t>
            </w:r>
            <w:r w:rsidRPr="00152D52">
              <w:t>iczba mieszkańców</w:t>
            </w:r>
          </w:p>
          <w:p w:rsidR="00EF0662" w:rsidRDefault="00EF0662" w:rsidP="000C69B1">
            <w:pPr>
              <w:ind w:right="-50"/>
              <w:jc w:val="both"/>
            </w:pPr>
            <w:r>
              <w:t>- dane z deklaracji o wysokości opłaty za gospodarowanie odpadami    komunalnymi,</w:t>
            </w:r>
          </w:p>
          <w:p w:rsidR="00EF0662" w:rsidRPr="00152D52" w:rsidRDefault="00EF0662" w:rsidP="000C69B1">
            <w:pPr>
              <w:ind w:right="-50"/>
              <w:jc w:val="both"/>
            </w:pPr>
            <w:r>
              <w:t>- dane z ewidencji ludności</w:t>
            </w:r>
          </w:p>
        </w:tc>
        <w:tc>
          <w:tcPr>
            <w:tcW w:w="1338" w:type="dxa"/>
          </w:tcPr>
          <w:p w:rsidR="00EF0662" w:rsidRDefault="00EF0662" w:rsidP="000202E2">
            <w:pPr>
              <w:ind w:right="-50"/>
              <w:jc w:val="both"/>
            </w:pPr>
          </w:p>
          <w:p w:rsidR="00EF0662" w:rsidRDefault="00EF0662" w:rsidP="000202E2">
            <w:pPr>
              <w:ind w:right="-50"/>
              <w:jc w:val="both"/>
            </w:pPr>
            <w:r>
              <w:t>44 971</w:t>
            </w:r>
          </w:p>
          <w:p w:rsidR="00EF0662" w:rsidRDefault="00EF0662" w:rsidP="000202E2">
            <w:pPr>
              <w:ind w:right="-50"/>
              <w:jc w:val="both"/>
            </w:pPr>
          </w:p>
          <w:p w:rsidR="00EF0662" w:rsidRPr="00152D52" w:rsidRDefault="00EF0662" w:rsidP="000202E2">
            <w:pPr>
              <w:ind w:right="-50"/>
              <w:jc w:val="both"/>
            </w:pPr>
            <w:r>
              <w:t>50 124</w:t>
            </w:r>
          </w:p>
        </w:tc>
      </w:tr>
      <w:tr w:rsidR="00EF0662" w:rsidRPr="00152D52"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nieruchomości zaliczanych do zabudowy jednorodzinnej</w:t>
            </w:r>
          </w:p>
        </w:tc>
        <w:tc>
          <w:tcPr>
            <w:tcW w:w="1338" w:type="dxa"/>
          </w:tcPr>
          <w:p w:rsidR="00EF0662" w:rsidRPr="00152D52" w:rsidRDefault="00EF0662" w:rsidP="006D53A6">
            <w:pPr>
              <w:ind w:right="-50"/>
              <w:jc w:val="both"/>
            </w:pPr>
            <w:r w:rsidRPr="00152D52">
              <w:t xml:space="preserve">5 </w:t>
            </w:r>
            <w:r>
              <w:t>667</w:t>
            </w:r>
          </w:p>
        </w:tc>
      </w:tr>
      <w:tr w:rsidR="00EF0662" w:rsidRPr="00152D52">
        <w:trPr>
          <w:trHeight w:val="27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punktów gromadzenia odpadów w zabudowie wielorodzinnej</w:t>
            </w:r>
          </w:p>
        </w:tc>
        <w:tc>
          <w:tcPr>
            <w:tcW w:w="1338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230</w:t>
            </w:r>
          </w:p>
        </w:tc>
      </w:tr>
      <w:tr w:rsidR="00EF0662" w:rsidRPr="00152D52">
        <w:trPr>
          <w:trHeight w:val="27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dzwonów segregacyjnych</w:t>
            </w:r>
          </w:p>
        </w:tc>
        <w:tc>
          <w:tcPr>
            <w:tcW w:w="1338" w:type="dxa"/>
          </w:tcPr>
          <w:p w:rsidR="00EF0662" w:rsidRPr="00152D52" w:rsidRDefault="00EF0662" w:rsidP="007F709F">
            <w:pPr>
              <w:ind w:right="-50"/>
              <w:jc w:val="both"/>
            </w:pPr>
            <w:r w:rsidRPr="00152D52">
              <w:t>650</w:t>
            </w:r>
          </w:p>
        </w:tc>
      </w:tr>
      <w:tr w:rsidR="00EF0662" w:rsidRPr="00152D52">
        <w:trPr>
          <w:trHeight w:val="27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pojemników do selektywnej zbiórki odpadów z grzebieniowym systemem załadowczym</w:t>
            </w:r>
          </w:p>
        </w:tc>
        <w:tc>
          <w:tcPr>
            <w:tcW w:w="1338" w:type="dxa"/>
          </w:tcPr>
          <w:p w:rsidR="00EF0662" w:rsidRPr="00152D52" w:rsidDel="0031540C" w:rsidRDefault="00EF0662" w:rsidP="0031540C">
            <w:pPr>
              <w:ind w:right="-50"/>
              <w:jc w:val="both"/>
            </w:pPr>
            <w:r w:rsidRPr="00152D52">
              <w:t>60</w:t>
            </w:r>
          </w:p>
        </w:tc>
      </w:tr>
      <w:tr w:rsidR="00EF0662" w:rsidRPr="00152D52">
        <w:trPr>
          <w:trHeight w:val="255"/>
        </w:trPr>
        <w:tc>
          <w:tcPr>
            <w:tcW w:w="7655" w:type="dxa"/>
          </w:tcPr>
          <w:p w:rsidR="00EF0662" w:rsidRPr="00152D52" w:rsidRDefault="00EF0662" w:rsidP="00AB6E55">
            <w:pPr>
              <w:ind w:right="-50"/>
              <w:jc w:val="both"/>
            </w:pPr>
            <w:r>
              <w:t>I</w:t>
            </w:r>
            <w:r w:rsidRPr="00152D52">
              <w:t xml:space="preserve">lość </w:t>
            </w:r>
            <w:r>
              <w:t>nieruchomości niezamieszkałych, na których powstają odpady komunalne</w:t>
            </w:r>
          </w:p>
        </w:tc>
        <w:tc>
          <w:tcPr>
            <w:tcW w:w="1338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705</w:t>
            </w:r>
          </w:p>
        </w:tc>
      </w:tr>
    </w:tbl>
    <w:p w:rsidR="00EF0662" w:rsidRPr="00152D52" w:rsidRDefault="00EF0662" w:rsidP="005A6D0E">
      <w:pPr>
        <w:ind w:right="-50"/>
        <w:jc w:val="both"/>
      </w:pPr>
      <w:r w:rsidRPr="00152D52">
        <w:tab/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 xml:space="preserve">Wykaz nieruchomości zamieszkałych i niezamieszkałych stanowi załącznik </w:t>
      </w:r>
      <w:r w:rsidRPr="00152D52">
        <w:rPr>
          <w:b/>
          <w:bCs/>
        </w:rPr>
        <w:t>nr 1</w:t>
      </w:r>
      <w:r w:rsidRPr="00152D52">
        <w:t xml:space="preserve"> do umowy</w:t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>
        <w:t>Ilość odebranych i zebranych odpadów komunalnych w roku 2018</w:t>
      </w:r>
      <w:r w:rsidRPr="00152D52">
        <w:t>:</w:t>
      </w:r>
    </w:p>
    <w:p w:rsidR="00EF0662" w:rsidRPr="00152D52" w:rsidRDefault="00EF0662" w:rsidP="005A6D0E">
      <w:pPr>
        <w:ind w:right="-50"/>
        <w:jc w:val="center"/>
        <w:rPr>
          <w:b/>
          <w:bCs/>
        </w:rPr>
      </w:pPr>
    </w:p>
    <w:p w:rsidR="00EF0662" w:rsidRPr="00152D52" w:rsidRDefault="00EF0662" w:rsidP="00AB6E55">
      <w:pPr>
        <w:pStyle w:val="BodyText2"/>
        <w:ind w:right="-50"/>
        <w:jc w:val="left"/>
      </w:pPr>
    </w:p>
    <w:p w:rsidR="00EF0662" w:rsidRPr="00696E62" w:rsidRDefault="00EF0662" w:rsidP="00696E62">
      <w:pPr>
        <w:pStyle w:val="BodyText2"/>
        <w:ind w:right="-50"/>
        <w:jc w:val="left"/>
      </w:pPr>
      <w:r>
        <w:t>Ilość odpadów komunalnych odebranych w roku 2018</w:t>
      </w:r>
    </w:p>
    <w:tbl>
      <w:tblPr>
        <w:tblW w:w="8926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1185"/>
        <w:gridCol w:w="5898"/>
        <w:gridCol w:w="1843"/>
      </w:tblGrid>
      <w:tr w:rsidR="00EF0662" w:rsidRPr="00AC0182">
        <w:trPr>
          <w:trHeight w:val="274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696E62">
            <w:pPr>
              <w:jc w:val="center"/>
              <w:rPr>
                <w:color w:val="000000"/>
              </w:rPr>
            </w:pPr>
            <w:bookmarkStart w:id="0" w:name="OLE_LINK1"/>
            <w:r w:rsidRPr="00FD34D0">
              <w:rPr>
                <w:color w:val="000000"/>
              </w:rPr>
              <w:t>Kod odpadu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696E62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Rodzaj odpadu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696E62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Ilość odebranych odpadów [Mg]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20 03 01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zmieszane odpady komunalne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 w:rsidRPr="00FD34D0">
              <w:t>14</w:t>
            </w:r>
            <w:r>
              <w:t> 529,94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15 01 01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opakowania z papieru i tektury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462,34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15 01 02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opakowania z tworzyw sztucznych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5,90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15 01 07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opakowania ze szkła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658,52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15 01 06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zmieszane odpady opakowaniowe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745,98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20 01 10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odzież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208,86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20 03 99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287E8B" w:rsidRDefault="00EF0662" w:rsidP="00803BF3">
            <w:pPr>
              <w:autoSpaceDE w:val="0"/>
              <w:autoSpaceDN w:val="0"/>
              <w:adjustRightInd w:val="0"/>
              <w:jc w:val="center"/>
              <w:rPr>
                <w:rFonts w:eastAsia="Microsoft YaHei"/>
              </w:rPr>
            </w:pPr>
            <w:r w:rsidRPr="00FD34D0">
              <w:rPr>
                <w:rFonts w:eastAsia="Microsoft YaHei"/>
              </w:rPr>
              <w:t>Odpady komunalne ni</w:t>
            </w:r>
            <w:r>
              <w:rPr>
                <w:rFonts w:eastAsia="Microsoft YaHei"/>
              </w:rPr>
              <w:t>ewymienione w innych podgrupach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0,46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20 01 34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baterie i akumulatory inne niż wymienione w 20 01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2,66</w:t>
            </w:r>
          </w:p>
        </w:tc>
      </w:tr>
      <w:tr w:rsidR="00EF0662" w:rsidRPr="00AC0182">
        <w:trPr>
          <w:trHeight w:val="491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20 01 36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zużyte urządzenia elektryczne i elektroniczne inne niż wymienione w 20 01 21, 20 01 23 oraz 20 01 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35,26</w:t>
            </w:r>
          </w:p>
        </w:tc>
      </w:tr>
      <w:tr w:rsidR="00EF0662" w:rsidRPr="00AC0182">
        <w:trPr>
          <w:trHeight w:val="736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17 01 07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zmieszane odpady z betonu, gruzu ceglanego, odpadowych materiałów ceramicznych i elementów wyposażenia inne niż wymienione w 17 01 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1,75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62A76" w:rsidRDefault="00EF0662" w:rsidP="00803BF3">
            <w:pPr>
              <w:jc w:val="center"/>
              <w:rPr>
                <w:color w:val="000000"/>
              </w:rPr>
            </w:pPr>
            <w:r w:rsidRPr="00F62A76">
              <w:rPr>
                <w:color w:val="000000"/>
              </w:rPr>
              <w:t>17 09 04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62A76" w:rsidRDefault="00EF0662" w:rsidP="00803BF3">
            <w:pPr>
              <w:autoSpaceDE w:val="0"/>
              <w:autoSpaceDN w:val="0"/>
              <w:adjustRightInd w:val="0"/>
            </w:pPr>
            <w:r w:rsidRPr="00F62A76">
              <w:t xml:space="preserve">Zmieszane odpady z budowy, remontów i demontażu inne niż wymienione w 17 09 01, 17 09 02 i </w:t>
            </w:r>
            <w:r>
              <w:t>17 09 03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1,48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20 02 01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odpady ulegające biodegradacji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1 085,13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20 03 07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odpady wielkogabarytowe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791,46</w:t>
            </w:r>
          </w:p>
        </w:tc>
      </w:tr>
      <w:tr w:rsidR="00EF0662" w:rsidRPr="00AC0182">
        <w:trPr>
          <w:trHeight w:val="491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20 01 99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inne niewymienione frakcje zbierane w sposób selektywny (popiół)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926,16</w:t>
            </w:r>
          </w:p>
        </w:tc>
      </w:tr>
      <w:tr w:rsidR="00EF0662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20 01 32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62" w:rsidRPr="00FD34D0" w:rsidRDefault="00EF0662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leki inne niż wymienione w 20 01 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right"/>
            </w:pPr>
            <w:r>
              <w:t>2,36</w:t>
            </w:r>
          </w:p>
        </w:tc>
      </w:tr>
      <w:tr w:rsidR="00EF0662" w:rsidRPr="00AC0182">
        <w:trPr>
          <w:trHeight w:val="274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803BF3">
            <w:pPr>
              <w:jc w:val="center"/>
              <w:rPr>
                <w:b/>
                <w:bCs/>
                <w:color w:val="000000"/>
              </w:rPr>
            </w:pPr>
            <w:r w:rsidRPr="00FD34D0">
              <w:rPr>
                <w:b/>
                <w:bCs/>
                <w:color w:val="000000"/>
              </w:rPr>
              <w:t>Łącznie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FD34D0" w:rsidRDefault="00EF0662" w:rsidP="004B62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19 036,85</w:t>
            </w:r>
          </w:p>
        </w:tc>
      </w:tr>
      <w:bookmarkEnd w:id="0"/>
    </w:tbl>
    <w:p w:rsidR="00EF0662" w:rsidRDefault="00EF0662" w:rsidP="00696E62">
      <w:pPr>
        <w:ind w:right="-50"/>
        <w:jc w:val="both"/>
        <w:rPr>
          <w:b/>
          <w:bCs/>
        </w:rPr>
      </w:pPr>
    </w:p>
    <w:tbl>
      <w:tblPr>
        <w:tblpPr w:leftFromText="141" w:rightFromText="141" w:vertAnchor="text" w:horzAnchor="margin" w:tblpY="356"/>
        <w:tblW w:w="8998" w:type="dxa"/>
        <w:tblCellMar>
          <w:left w:w="70" w:type="dxa"/>
          <w:right w:w="70" w:type="dxa"/>
        </w:tblCellMar>
        <w:tblLook w:val="00A0"/>
      </w:tblPr>
      <w:tblGrid>
        <w:gridCol w:w="1129"/>
        <w:gridCol w:w="5954"/>
        <w:gridCol w:w="1915"/>
      </w:tblGrid>
      <w:tr w:rsidR="00EF0662" w:rsidRPr="00AC0182">
        <w:trPr>
          <w:trHeight w:val="27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Kod odpadu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Rodzaj odpadu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Ilość zebranych odpadów [Mg]</w:t>
            </w:r>
          </w:p>
        </w:tc>
      </w:tr>
      <w:tr w:rsidR="00EF0662" w:rsidRPr="00AC0182">
        <w:trPr>
          <w:trHeight w:val="5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2" w:rsidRPr="003B6B77" w:rsidRDefault="00EF0662" w:rsidP="00696E62">
            <w:pPr>
              <w:rPr>
                <w:color w:val="00000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2" w:rsidRPr="003B6B77" w:rsidRDefault="00EF0662" w:rsidP="00696E62">
            <w:pPr>
              <w:rPr>
                <w:color w:val="000000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62" w:rsidRPr="003B6B77" w:rsidRDefault="00EF0662" w:rsidP="00696E62">
            <w:pPr>
              <w:rPr>
                <w:color w:val="000000"/>
              </w:rPr>
            </w:pP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17 01 01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 xml:space="preserve">odpady </w:t>
            </w:r>
            <w:r>
              <w:rPr>
                <w:color w:val="000000"/>
              </w:rPr>
              <w:t xml:space="preserve">z </w:t>
            </w:r>
            <w:r w:rsidRPr="003B6B77">
              <w:rPr>
                <w:color w:val="000000"/>
              </w:rPr>
              <w:t>betonu oraz gruz betonowy z rozbiórek i remontów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582,30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3B6B77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3B6B7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10*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0E67B9">
              <w:rPr>
                <w:color w:val="000000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17 09 04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Zmieszane odpady z budowy, remontów i demontażu inne niż wymienione w 17 09 01, 17 09 02 i 17 09 03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155,94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20 03 07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 xml:space="preserve"> Odpady wielkogabarytowe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520,94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15 01 02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opakowania z tworzyw sztucznych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36,14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20 01 36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zużyte urządzenia elektryczne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25,56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15 01 07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opakowania ze szkła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8,72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15 01 06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Zmieszane odpady opakowaniowe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69,00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16 01 03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zużyte opony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39,22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3B6B77">
              <w:rPr>
                <w:color w:val="000000"/>
              </w:rPr>
              <w:t xml:space="preserve"> 01 01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Opakowania z </w:t>
            </w:r>
            <w:r w:rsidRPr="003B6B77">
              <w:rPr>
                <w:color w:val="000000"/>
              </w:rPr>
              <w:t>papier</w:t>
            </w:r>
            <w:r>
              <w:rPr>
                <w:color w:val="000000"/>
              </w:rPr>
              <w:t>u i tektury</w:t>
            </w:r>
            <w:r w:rsidRPr="003B6B77">
              <w:rPr>
                <w:color w:val="000000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25,18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20 01 10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odzież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27,36</w:t>
            </w:r>
          </w:p>
        </w:tc>
      </w:tr>
      <w:tr w:rsidR="00EF0662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 xml:space="preserve">20 01 99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Żużle i popioły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3,98</w:t>
            </w:r>
          </w:p>
        </w:tc>
      </w:tr>
      <w:tr w:rsidR="00EF0662" w:rsidRPr="00AC0182">
        <w:trPr>
          <w:trHeight w:val="249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center"/>
              <w:rPr>
                <w:b/>
                <w:bCs/>
                <w:color w:val="000000"/>
              </w:rPr>
            </w:pPr>
            <w:r w:rsidRPr="003B6B77">
              <w:rPr>
                <w:b/>
                <w:bCs/>
                <w:color w:val="000000"/>
              </w:rPr>
              <w:t>Łącznie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0662" w:rsidRPr="003B6B77" w:rsidRDefault="00EF0662" w:rsidP="00696E6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1496,83</w:t>
            </w:r>
          </w:p>
        </w:tc>
      </w:tr>
    </w:tbl>
    <w:p w:rsidR="00EF0662" w:rsidRDefault="00EF0662" w:rsidP="00696E62">
      <w:pPr>
        <w:ind w:right="-50"/>
        <w:jc w:val="both"/>
        <w:rPr>
          <w:b/>
          <w:bCs/>
        </w:rPr>
      </w:pPr>
      <w:r>
        <w:rPr>
          <w:b/>
          <w:bCs/>
        </w:rPr>
        <w:t>Ilość odpadów komunalnych zebranych na PSZOK</w:t>
      </w:r>
    </w:p>
    <w:p w:rsidR="00EF0662" w:rsidRDefault="00EF0662" w:rsidP="00AB6E55">
      <w:pPr>
        <w:ind w:left="720" w:right="-50"/>
        <w:jc w:val="both"/>
      </w:pP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>Wykonawca ponosi całkowite koszty związane z transportem odpadów, koszty prowadzenia punktów selektywnej zbiórki odpadów oraz pozostałe koszty zamówienia</w:t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 xml:space="preserve">Zamawiający nie dopuszcza odbierania odpadów komunalnych powstających na terenie </w:t>
      </w:r>
      <w:r>
        <w:t>g</w:t>
      </w:r>
      <w:r w:rsidRPr="00152D52">
        <w:t>miny Racibórz wspólnie z odpadami z innej gminy lub jakimikolwiek innymi odpadami niewyszczególnionymi w przedmiocie zamówienia.</w:t>
      </w: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Termin realizacji zamówienia</w:t>
      </w:r>
    </w:p>
    <w:p w:rsidR="00EF0662" w:rsidRPr="00152D52" w:rsidRDefault="00EF0662" w:rsidP="005A6D0E">
      <w:pPr>
        <w:ind w:left="360" w:right="-50"/>
        <w:jc w:val="both"/>
        <w:rPr>
          <w:b/>
          <w:bCs/>
        </w:rPr>
      </w:pPr>
    </w:p>
    <w:p w:rsidR="00EF0662" w:rsidRPr="00152D52" w:rsidRDefault="00EF0662" w:rsidP="00303403">
      <w:pPr>
        <w:ind w:left="360" w:right="-50"/>
        <w:jc w:val="both"/>
      </w:pPr>
      <w:r w:rsidRPr="00152D52">
        <w:t>Od 1 stycznia</w:t>
      </w:r>
      <w:r>
        <w:t xml:space="preserve"> 2020</w:t>
      </w:r>
      <w:r w:rsidRPr="00152D52">
        <w:t xml:space="preserve"> r. do 31 grudnia 20</w:t>
      </w:r>
      <w:r>
        <w:t>21</w:t>
      </w:r>
      <w:r w:rsidRPr="00152D52">
        <w:t xml:space="preserve"> r. </w:t>
      </w:r>
    </w:p>
    <w:p w:rsidR="00EF0662" w:rsidRPr="00152D52" w:rsidRDefault="00EF0662" w:rsidP="00303403">
      <w:pPr>
        <w:ind w:left="360" w:right="-50"/>
        <w:jc w:val="both"/>
      </w:pP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152D52" w:rsidRDefault="00EF0662" w:rsidP="005A6D0E">
      <w:pPr>
        <w:numPr>
          <w:ilvl w:val="0"/>
          <w:numId w:val="1"/>
        </w:numPr>
        <w:ind w:right="-50"/>
        <w:jc w:val="both"/>
        <w:rPr>
          <w:b/>
          <w:bCs/>
        </w:rPr>
      </w:pPr>
      <w:r w:rsidRPr="00152D52">
        <w:rPr>
          <w:b/>
          <w:bCs/>
          <w:sz w:val="28"/>
          <w:szCs w:val="28"/>
        </w:rPr>
        <w:t>Opis przedmiotu zamówienia</w:t>
      </w:r>
      <w:r w:rsidRPr="00152D52">
        <w:rPr>
          <w:b/>
          <w:bCs/>
        </w:rPr>
        <w:t>:</w:t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>Przedmiotem zamówienia jest:</w:t>
      </w:r>
    </w:p>
    <w:p w:rsidR="00EF0662" w:rsidRDefault="00EF0662" w:rsidP="005A6D0E">
      <w:pPr>
        <w:ind w:left="360" w:right="-50"/>
        <w:jc w:val="both"/>
      </w:pPr>
    </w:p>
    <w:p w:rsidR="00EF0662" w:rsidRPr="001B7B08" w:rsidRDefault="00EF0662" w:rsidP="005A6D0E">
      <w:pPr>
        <w:ind w:left="360" w:right="-50"/>
        <w:jc w:val="both"/>
        <w:rPr>
          <w:b/>
          <w:bCs/>
        </w:rPr>
      </w:pPr>
      <w:r w:rsidRPr="001B7B08">
        <w:rPr>
          <w:b/>
          <w:bCs/>
        </w:rPr>
        <w:t>Rozdział I: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 xml:space="preserve">Świadczenie usług odbioru odpadów komunalnych, powstających na terenie nieruchomości zamieszkałych i niezamieszkałych, na których powstają odpady komunalne na terenie miasta Raciborza w sposób umożliwiający osiągnięcie odpowiednich poziomów recyklingu, przygotowania do ponownego użycia </w:t>
      </w:r>
      <w:r>
        <w:br/>
      </w:r>
      <w:r w:rsidRPr="00152D52">
        <w:t>i odzysku innymi metodami oraz ograniczenie masy odpadów ulegających biodegradacji przekazywanych do składowania, zgodnie z zapisami ustawy z dnia 13 września 1996 r. o utrzymaniu czystości i porządku w gminach,, zapisami Planu Gospodarki Odpadami dla Województwa Śląskiego 201</w:t>
      </w:r>
      <w:r>
        <w:t>8</w:t>
      </w:r>
      <w:r w:rsidRPr="00152D52">
        <w:t>, oraz przepisami Regulaminu utrzymania czystości i porządku na terenie Gminy Racibórz,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>Zakup oraz dystrybucja worków do selektywnej zbiórki odpadów komunalnych w zabudowie objętej systemem workowym,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>Zapewnienie w ramach systemu możliwości dzierżawy i zakupu pojemników do gromadzenia odpadów komunalnych (zmieszane, żużle i popioły</w:t>
      </w:r>
      <w:r>
        <w:t xml:space="preserve"> oraz odpady ulegające biodegradacji</w:t>
      </w:r>
      <w:r w:rsidRPr="00152D52">
        <w:t>),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 xml:space="preserve">Utrzymywanie we właściwym stanie sanitarnym, higienicznym i technicznym </w:t>
      </w:r>
      <w:r w:rsidRPr="00152D52">
        <w:br/>
        <w:t xml:space="preserve">(z wyłączeniem dewastacji) gminnych gniazd przeznaczonych do segregacji odpadów komunalnych, 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>
        <w:t>Utworzenie i p</w:t>
      </w:r>
      <w:r w:rsidRPr="00152D52">
        <w:t>rowadzenie punktów selektywnej zbiórki odpadów komunalnych,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>Zapewnienie specjalistycznych pojemników do zbiórki tekstyliów oraz zużytej odzieży,</w:t>
      </w:r>
    </w:p>
    <w:p w:rsidR="00EF066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>Magazynowanie i dystrybucja do właścicieli nieruchomości zamieszkałych pojemników na bioodpady.</w:t>
      </w:r>
    </w:p>
    <w:p w:rsidR="00EF0662" w:rsidRDefault="00EF0662" w:rsidP="001B7B08">
      <w:pPr>
        <w:ind w:left="720" w:right="-50"/>
        <w:jc w:val="both"/>
        <w:rPr>
          <w:b/>
          <w:bCs/>
        </w:rPr>
      </w:pPr>
    </w:p>
    <w:p w:rsidR="00EF0662" w:rsidRDefault="00EF0662" w:rsidP="001B7B08">
      <w:pPr>
        <w:ind w:left="720" w:right="-50"/>
        <w:jc w:val="both"/>
        <w:rPr>
          <w:b/>
          <w:bCs/>
        </w:rPr>
      </w:pPr>
      <w:r w:rsidRPr="001B7B08">
        <w:rPr>
          <w:b/>
          <w:bCs/>
        </w:rPr>
        <w:t>Rozdział II</w:t>
      </w:r>
      <w:r>
        <w:rPr>
          <w:b/>
          <w:bCs/>
        </w:rPr>
        <w:t>:</w:t>
      </w:r>
    </w:p>
    <w:p w:rsidR="00EF0662" w:rsidRPr="00152D52" w:rsidRDefault="00EF0662" w:rsidP="001B7B08">
      <w:pPr>
        <w:ind w:right="-50" w:firstLine="708"/>
        <w:jc w:val="both"/>
      </w:pPr>
      <w:r w:rsidRPr="00152D52">
        <w:t>Organizowanie akcji selektywnej zbiórki odpadów komunalnych,</w:t>
      </w:r>
    </w:p>
    <w:p w:rsidR="00EF0662" w:rsidRPr="001B7B08" w:rsidRDefault="00EF0662" w:rsidP="001B7B08">
      <w:pPr>
        <w:ind w:left="720" w:right="-50"/>
        <w:jc w:val="both"/>
        <w:rPr>
          <w:b/>
          <w:bCs/>
        </w:rPr>
      </w:pPr>
    </w:p>
    <w:p w:rsidR="00EF0662" w:rsidRPr="00152D52" w:rsidRDefault="00EF0662" w:rsidP="005A6D0E">
      <w:pPr>
        <w:ind w:left="360" w:right="-50"/>
        <w:jc w:val="both"/>
        <w:rPr>
          <w:b/>
          <w:bCs/>
        </w:rPr>
      </w:pPr>
    </w:p>
    <w:p w:rsidR="00EF0662" w:rsidRPr="00152D52" w:rsidRDefault="00EF0662" w:rsidP="005A6D0E">
      <w:pPr>
        <w:ind w:left="360" w:right="-50"/>
        <w:jc w:val="both"/>
        <w:rPr>
          <w:b/>
          <w:bCs/>
        </w:rPr>
      </w:pPr>
      <w:r w:rsidRPr="00152D52">
        <w:rPr>
          <w:b/>
          <w:bCs/>
        </w:rPr>
        <w:t xml:space="preserve">Przedmiot zamówienia </w:t>
      </w:r>
      <w:r w:rsidRPr="001B7B08">
        <w:rPr>
          <w:b/>
          <w:bCs/>
          <w:u w:val="single"/>
        </w:rPr>
        <w:t>rozdziału I</w:t>
      </w:r>
      <w:r>
        <w:rPr>
          <w:b/>
          <w:bCs/>
        </w:rPr>
        <w:t xml:space="preserve"> </w:t>
      </w:r>
      <w:r w:rsidRPr="00152D52">
        <w:rPr>
          <w:b/>
          <w:bCs/>
        </w:rPr>
        <w:t>realizowany będzie poprzez:</w:t>
      </w:r>
    </w:p>
    <w:p w:rsidR="00EF0662" w:rsidRDefault="00EF0662" w:rsidP="005A6D0E">
      <w:pPr>
        <w:ind w:left="360" w:right="-50"/>
        <w:jc w:val="both"/>
        <w:rPr>
          <w:b/>
          <w:bCs/>
        </w:rPr>
      </w:pPr>
    </w:p>
    <w:p w:rsidR="00EF0662" w:rsidRDefault="00EF0662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6D370C">
        <w:rPr>
          <w:b/>
          <w:bCs/>
        </w:rPr>
        <w:t>Świadczenie usług odbioru odpadów komunalnych, powstających na terenie nieruchomości zamieszkałych i niezamieszkałych, na których powstają odpady komunalne na terenie miasta Raciborza</w:t>
      </w:r>
      <w:r>
        <w:rPr>
          <w:b/>
          <w:bCs/>
        </w:rPr>
        <w:t>:</w:t>
      </w:r>
    </w:p>
    <w:p w:rsidR="00EF0662" w:rsidRPr="006D370C" w:rsidRDefault="00EF0662" w:rsidP="006D370C">
      <w:pPr>
        <w:pStyle w:val="ListParagraph"/>
        <w:ind w:right="-50"/>
        <w:jc w:val="both"/>
        <w:rPr>
          <w:b/>
          <w:bCs/>
        </w:rPr>
      </w:pPr>
    </w:p>
    <w:p w:rsidR="00EF0662" w:rsidRDefault="00EF0662" w:rsidP="003C761C">
      <w:pPr>
        <w:pStyle w:val="ListParagraph"/>
        <w:numPr>
          <w:ilvl w:val="0"/>
          <w:numId w:val="20"/>
        </w:numPr>
        <w:ind w:right="-50"/>
        <w:jc w:val="both"/>
      </w:pPr>
      <w:r w:rsidRPr="00152D52">
        <w:t xml:space="preserve">Odbieranie niesegregowanych (zmieszanych) odpadów komunalnych bezpośrednio </w:t>
      </w:r>
      <w:r>
        <w:br/>
      </w:r>
      <w:r w:rsidRPr="00152D52">
        <w:t>z terenów nieruchomości zamieszkałych i niezamieszkałych</w:t>
      </w:r>
      <w:r>
        <w:t>.</w:t>
      </w:r>
    </w:p>
    <w:p w:rsidR="00EF0662" w:rsidRDefault="00EF0662" w:rsidP="003C761C">
      <w:pPr>
        <w:pStyle w:val="ListParagraph"/>
        <w:numPr>
          <w:ilvl w:val="0"/>
          <w:numId w:val="20"/>
        </w:numPr>
        <w:ind w:right="-50"/>
        <w:jc w:val="both"/>
      </w:pPr>
      <w:r w:rsidRPr="00152D52">
        <w:t xml:space="preserve">Odbieranie odpadów pochodzących z selektywnej zbiórki odpadów bezpośrednio </w:t>
      </w:r>
      <w:r>
        <w:br/>
      </w:r>
      <w:r w:rsidRPr="00152D52">
        <w:t>z terenów nieruchomości zamieszkałych i niezamieszkałych</w:t>
      </w:r>
      <w:r>
        <w:t>.</w:t>
      </w:r>
    </w:p>
    <w:p w:rsidR="00EF0662" w:rsidRDefault="00EF0662" w:rsidP="003C761C">
      <w:pPr>
        <w:pStyle w:val="ListParagraph"/>
        <w:numPr>
          <w:ilvl w:val="0"/>
          <w:numId w:val="20"/>
        </w:numPr>
        <w:ind w:right="-50"/>
        <w:jc w:val="both"/>
      </w:pPr>
      <w:r>
        <w:t>Odbieranie odpadów komunalnych zebranych w PSZOK.</w:t>
      </w:r>
    </w:p>
    <w:p w:rsidR="00EF0662" w:rsidRPr="00152D52" w:rsidRDefault="00EF0662" w:rsidP="003C761C">
      <w:pPr>
        <w:pStyle w:val="ListParagraph"/>
        <w:numPr>
          <w:ilvl w:val="0"/>
          <w:numId w:val="20"/>
        </w:numPr>
        <w:ind w:right="-50"/>
        <w:jc w:val="both"/>
      </w:pPr>
      <w:r w:rsidRPr="00152D52">
        <w:t>Selektywna zbiórka odpadów komunalnych z terenów nieruchomości obejmuje:</w:t>
      </w:r>
    </w:p>
    <w:p w:rsidR="00EF066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papier i tekturę,</w:t>
      </w:r>
    </w:p>
    <w:p w:rsidR="00EF066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szkło,</w:t>
      </w:r>
    </w:p>
    <w:p w:rsidR="00EF066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tworzywa sztuczne,</w:t>
      </w:r>
    </w:p>
    <w:p w:rsidR="00EF066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opakowania wielomateriałowe,</w:t>
      </w:r>
    </w:p>
    <w:p w:rsidR="00EF066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metale,</w:t>
      </w:r>
    </w:p>
    <w:p w:rsidR="00EF0662" w:rsidRDefault="00EF0662" w:rsidP="00856D4A">
      <w:pPr>
        <w:ind w:left="709" w:right="-50"/>
        <w:jc w:val="both"/>
      </w:pPr>
      <w:r>
        <w:t>Dodatkowo z nieruchomości zamieszkałych:</w:t>
      </w:r>
    </w:p>
    <w:p w:rsidR="00EF066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 xml:space="preserve"> odpady zielone,</w:t>
      </w:r>
    </w:p>
    <w:p w:rsidR="00EF066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>
        <w:t>odpady ulegające biodegradacji</w:t>
      </w:r>
    </w:p>
    <w:p w:rsidR="00EF066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zużyty sprzęt elektryczny i elektroniczny,</w:t>
      </w:r>
    </w:p>
    <w:p w:rsidR="00EF066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odpady wielkogabarytowe,</w:t>
      </w:r>
    </w:p>
    <w:p w:rsidR="00EF0662" w:rsidRPr="00152D52" w:rsidRDefault="00EF0662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żużle i popioły,</w:t>
      </w:r>
    </w:p>
    <w:p w:rsidR="00EF0662" w:rsidRPr="00152D52" w:rsidRDefault="00EF0662" w:rsidP="003C761C">
      <w:pPr>
        <w:pStyle w:val="ListParagraph"/>
        <w:numPr>
          <w:ilvl w:val="0"/>
          <w:numId w:val="20"/>
        </w:numPr>
        <w:ind w:right="-50"/>
        <w:jc w:val="both"/>
      </w:pPr>
      <w:r w:rsidRPr="00152D52">
        <w:t>Zakłada się, że odpady segregowane gromadzone będą:</w:t>
      </w:r>
    </w:p>
    <w:p w:rsidR="00EF0662" w:rsidRPr="00152D52" w:rsidRDefault="00EF0662" w:rsidP="003C761C">
      <w:pPr>
        <w:pStyle w:val="ListParagraph"/>
        <w:numPr>
          <w:ilvl w:val="0"/>
          <w:numId w:val="21"/>
        </w:numPr>
        <w:ind w:left="709" w:right="-50" w:hanging="283"/>
        <w:jc w:val="both"/>
      </w:pPr>
      <w:r w:rsidRPr="00152D52">
        <w:t>Papier</w:t>
      </w:r>
      <w:r>
        <w:t>,</w:t>
      </w:r>
      <w:r w:rsidRPr="00152D52">
        <w:t xml:space="preserve"> szkło, tworzywa sztuczne, opakowania wielomateriałowe, metal – </w:t>
      </w:r>
      <w:r w:rsidRPr="00152D52">
        <w:br/>
        <w:t>w dzwonach, pojemnikach segregacyjnych lub w workach z tworzywa sztucznego przeznaczonych do selektywnej zbiórki odpadów. Dzwony, pojemniki i worki posiadać będą kolorystykę zgodnie z Regulaminem utrzymania czystości i porządku na terenie Gminy Racibórz:</w:t>
      </w:r>
    </w:p>
    <w:p w:rsidR="00EF0662" w:rsidRPr="00152D52" w:rsidRDefault="00EF0662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>kolor niebieski – papier,</w:t>
      </w:r>
    </w:p>
    <w:p w:rsidR="00EF0662" w:rsidRPr="00152D52" w:rsidRDefault="00EF0662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>kolor zielony – szkło,</w:t>
      </w:r>
    </w:p>
    <w:p w:rsidR="00EF0662" w:rsidRPr="00152D52" w:rsidRDefault="00EF0662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 xml:space="preserve">kolor żółty – </w:t>
      </w:r>
      <w:r>
        <w:rPr>
          <w:color w:val="auto"/>
        </w:rPr>
        <w:t>metale i tworzywa sztuczne</w:t>
      </w:r>
      <w:r w:rsidRPr="00152D52">
        <w:rPr>
          <w:color w:val="auto"/>
        </w:rPr>
        <w:t>,</w:t>
      </w:r>
    </w:p>
    <w:p w:rsidR="00EF0662" w:rsidRDefault="00EF0662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>Odpady zielone - w pojemnikach z tworzywa sztucznego oznaczone kolorem brązowym lub specjalistycznych workach biodegradowalnych,</w:t>
      </w:r>
    </w:p>
    <w:p w:rsidR="00EF0662" w:rsidRPr="00152D52" w:rsidRDefault="00EF0662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>
        <w:rPr>
          <w:color w:val="auto"/>
        </w:rPr>
        <w:t xml:space="preserve">Odpady ulegające biodegradacji w pojemnikach </w:t>
      </w:r>
      <w:r>
        <w:rPr>
          <w:u w:color="000000"/>
        </w:rPr>
        <w:t xml:space="preserve">oznaczonych kolorem brązowym </w:t>
      </w:r>
      <w:r>
        <w:rPr>
          <w:u w:color="000000"/>
        </w:rPr>
        <w:br/>
        <w:t xml:space="preserve">o pojemności </w:t>
      </w:r>
      <w:smartTag w:uri="urn:schemas-microsoft-com:office:smarttags" w:element="metricconverter">
        <w:smartTagPr>
          <w:attr w:name="ProductID" w:val="240 l"/>
        </w:smartTagPr>
        <w:r>
          <w:rPr>
            <w:u w:color="000000"/>
          </w:rPr>
          <w:t>240 l</w:t>
        </w:r>
      </w:smartTag>
      <w:r>
        <w:rPr>
          <w:u w:color="000000"/>
        </w:rPr>
        <w:t xml:space="preserve">, </w:t>
      </w:r>
      <w:smartTag w:uri="urn:schemas-microsoft-com:office:smarttags" w:element="metricconverter">
        <w:smartTagPr>
          <w:attr w:name="ProductID" w:val="1100 l"/>
        </w:smartTagPr>
        <w:r>
          <w:rPr>
            <w:u w:color="000000"/>
          </w:rPr>
          <w:t>1100 l</w:t>
        </w:r>
      </w:smartTag>
      <w:r>
        <w:rPr>
          <w:u w:color="000000"/>
        </w:rPr>
        <w:t xml:space="preserve"> w zabudowie wielorodzinnej oraz brązowych workach </w:t>
      </w:r>
      <w:r>
        <w:rPr>
          <w:u w:color="000000"/>
        </w:rPr>
        <w:br/>
        <w:t>w zabudowie jednorodzinnej</w:t>
      </w:r>
    </w:p>
    <w:p w:rsidR="00EF0662" w:rsidRPr="00152D52" w:rsidRDefault="00EF0662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 xml:space="preserve">Żużle i popioły w pojemnikach o pojemności </w:t>
      </w:r>
      <w:smartTag w:uri="urn:schemas-microsoft-com:office:smarttags" w:element="metricconverter">
        <w:smartTagPr>
          <w:attr w:name="ProductID" w:val="110 l"/>
        </w:smartTagPr>
        <w:r w:rsidRPr="00152D52">
          <w:rPr>
            <w:color w:val="auto"/>
          </w:rPr>
          <w:t>110 l</w:t>
        </w:r>
      </w:smartTag>
      <w:r w:rsidRPr="00152D52">
        <w:rPr>
          <w:color w:val="auto"/>
        </w:rPr>
        <w:t xml:space="preserve"> oznaczonych czerwonym pasem dookoła pojemnika w połowie jego wysokości o szerokości min. </w:t>
      </w:r>
      <w:smartTag w:uri="urn:schemas-microsoft-com:office:smarttags" w:element="metricconverter">
        <w:smartTagPr>
          <w:attr w:name="ProductID" w:val="30 cm"/>
        </w:smartTagPr>
        <w:r w:rsidRPr="00152D52">
          <w:rPr>
            <w:color w:val="auto"/>
          </w:rPr>
          <w:t>30 cm</w:t>
        </w:r>
      </w:smartTag>
      <w:r w:rsidRPr="00152D52">
        <w:rPr>
          <w:color w:val="auto"/>
        </w:rPr>
        <w:t>, dostosowane do odbioru systemem grzebieniowym</w:t>
      </w:r>
    </w:p>
    <w:p w:rsidR="00EF0662" w:rsidRPr="00152D52" w:rsidRDefault="00EF0662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 xml:space="preserve">Zużyty sprzęt elektryczny i elektroniczny, odpady wielkogabarytowe pochodzące </w:t>
      </w:r>
      <w:r>
        <w:rPr>
          <w:color w:val="auto"/>
        </w:rPr>
        <w:br/>
      </w:r>
      <w:r w:rsidRPr="00152D52">
        <w:rPr>
          <w:color w:val="auto"/>
        </w:rPr>
        <w:t>z terenów nieruchomości</w:t>
      </w:r>
      <w:r>
        <w:rPr>
          <w:color w:val="auto"/>
        </w:rPr>
        <w:t xml:space="preserve"> zamieszkałych</w:t>
      </w:r>
      <w:r w:rsidRPr="00152D52">
        <w:rPr>
          <w:color w:val="auto"/>
        </w:rPr>
        <w:t xml:space="preserve">, nie wymagają stosowania pojemników lub kontenerów do ich zbierania. Odpady te wystawiane będą w sąsiedztwie miejsc gromadzenia odpadów komunalnych lub w bezpośrednim sąsiedztwie nieruchomości, </w:t>
      </w:r>
      <w:r>
        <w:rPr>
          <w:color w:val="auto"/>
        </w:rPr>
        <w:br/>
      </w:r>
      <w:r w:rsidRPr="00152D52">
        <w:rPr>
          <w:color w:val="auto"/>
        </w:rPr>
        <w:t>z której odpady pochodzą.</w:t>
      </w:r>
    </w:p>
    <w:p w:rsidR="00EF0662" w:rsidRPr="00DD583B" w:rsidRDefault="00EF0662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>Pozostałe frakcje odbierane będą w Punkcie Selektywnej Zbiórki Odpadów Komunalnych</w:t>
      </w:r>
    </w:p>
    <w:p w:rsidR="00EF0662" w:rsidRDefault="00EF0662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152D52">
        <w:rPr>
          <w:color w:val="auto"/>
        </w:rPr>
        <w:t xml:space="preserve">Wykonawca ma obowiązek odebrać segregowane odpady komunalne wystawione </w:t>
      </w:r>
      <w:r w:rsidRPr="00152D52">
        <w:rPr>
          <w:color w:val="auto"/>
        </w:rPr>
        <w:br/>
        <w:t xml:space="preserve">w każdym worku przeznaczonym na te odpady, spełniającym wymagania określone </w:t>
      </w:r>
      <w:r>
        <w:rPr>
          <w:color w:val="auto"/>
        </w:rPr>
        <w:br/>
      </w:r>
      <w:r w:rsidRPr="00152D52">
        <w:rPr>
          <w:color w:val="auto"/>
        </w:rPr>
        <w:t>w Regulaminie utrzymania czystości i porządku na terenie Gminy Racibórz.</w:t>
      </w:r>
    </w:p>
    <w:p w:rsidR="00EF0662" w:rsidRDefault="00EF0662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AB7A0E">
        <w:rPr>
          <w:b/>
          <w:bCs/>
          <w:color w:val="auto"/>
        </w:rPr>
        <w:t>Wszystkie odpady odebrane i zebrane z terenu Raciborza bezwzględnie muszą być kierowane do Zintegrowanego Centrum Przetwarzania Odpadów Komunalnych przy ul. Rybnickiej 125 w Raciborzu</w:t>
      </w:r>
      <w:r w:rsidRPr="00AB7A0E">
        <w:rPr>
          <w:color w:val="auto"/>
        </w:rPr>
        <w:t>.</w:t>
      </w:r>
    </w:p>
    <w:p w:rsidR="00EF0662" w:rsidRPr="00AB7A0E" w:rsidRDefault="00EF0662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AB7A0E">
        <w:rPr>
          <w:color w:val="auto"/>
        </w:rPr>
        <w:t>Odbieranie odpadów musi odbywać się</w:t>
      </w:r>
      <w:r>
        <w:rPr>
          <w:color w:val="auto"/>
        </w:rPr>
        <w:t>,</w:t>
      </w:r>
      <w:r w:rsidRPr="00AB7A0E">
        <w:rPr>
          <w:color w:val="auto"/>
        </w:rPr>
        <w:t xml:space="preserve"> </w:t>
      </w:r>
      <w:r w:rsidRPr="00AB7A0E">
        <w:rPr>
          <w:b/>
          <w:bCs/>
          <w:color w:val="auto"/>
          <w:u w:val="single"/>
        </w:rPr>
        <w:t>co najmniej</w:t>
      </w:r>
      <w:r>
        <w:rPr>
          <w:b/>
          <w:bCs/>
          <w:color w:val="auto"/>
          <w:u w:val="single"/>
        </w:rPr>
        <w:t>,</w:t>
      </w:r>
      <w:r w:rsidRPr="00AB7A0E">
        <w:rPr>
          <w:color w:val="auto"/>
        </w:rPr>
        <w:t xml:space="preserve"> z częstotliwością określoną w Regulaminie utrzymania czystości i porządku na terenie Gminy Racibórz oraz Uchwale Rady Miasta Racibórz w sprawie szczegółowego sposobu i zakresu świadczenia usług w zakresie odbierania odpadów komunalnych i zagospodarowania tych odpadów w zamian za uiszczoną przez właścicieli nieruchomości opłatę za gospodarowanie odpadami komunalnymi, która na dzień zawarcia umowy wynosi:</w:t>
      </w:r>
    </w:p>
    <w:p w:rsidR="00EF0662" w:rsidRPr="00152D52" w:rsidRDefault="00EF0662" w:rsidP="00F50C02">
      <w:pPr>
        <w:pStyle w:val="Brakstyluakapitowego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152D52">
        <w:rPr>
          <w:color w:val="auto"/>
        </w:rPr>
        <w:t>Niesegregowane (zmieszane) odpady komunalne:</w:t>
      </w:r>
    </w:p>
    <w:p w:rsidR="00EF0662" w:rsidRPr="00152D52" w:rsidRDefault="00EF0662" w:rsidP="00F50C02">
      <w:pPr>
        <w:numPr>
          <w:ilvl w:val="1"/>
          <w:numId w:val="3"/>
        </w:numPr>
        <w:ind w:right="-50"/>
        <w:jc w:val="both"/>
      </w:pPr>
      <w:r w:rsidRPr="00152D52">
        <w:t>dla zabudowy jednorodzinnej – co dwa tygodnie,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zabudowy wielorodzinnej – dwa razy w tygodniu,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obiektów użyteczności publicznej i podmiotów prowadzących działalność gospodarczą – raz w tygodniu,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nieruchomości, na których znajdują się domki letniskowe, lub innych nieruchomości wykorzystywanych na cele rekreacyjno - wypoczynkowe, wykorzystywanych jedynie przez część roku, w tym rodzinnych ogrodów działkowych   – raz na dwa tygodnie. </w:t>
      </w:r>
    </w:p>
    <w:p w:rsidR="00EF0662" w:rsidRPr="00152D52" w:rsidRDefault="00EF0662" w:rsidP="00AB6E55">
      <w:pPr>
        <w:numPr>
          <w:ilvl w:val="0"/>
          <w:numId w:val="3"/>
        </w:numPr>
        <w:spacing w:before="120" w:after="120"/>
        <w:ind w:right="-50"/>
        <w:jc w:val="both"/>
      </w:pPr>
      <w:r w:rsidRPr="00152D52">
        <w:t>segregowane odpady komunalne, takie jak: papier, szkło, tworzywa sztuczne, metale, odpady wielomateriałowe: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w zabudowie jednorodzinnej – raz w miesiącu,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 xml:space="preserve">w zabudowie wielorodzinnej – dwa razy  w tygodniu, przy czym wszystkie pojemniki typu dzwon tworzące wspólne gniazdo segregacyjne należy opróżniać w tym samym dniu. Zamawiający zastrzega sobie możliwość zwiększenia częstotliwości w okresie letnim tj. czerwiec – sierpień – do trzech razy </w:t>
      </w:r>
      <w:r>
        <w:br/>
      </w:r>
      <w:r w:rsidRPr="00152D52">
        <w:t>w tygodniu.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obiektów użyteczności publicznej i podmiotów prowadzących działalność gospodarczą – raz w miesiącu,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nieruchomości, na których znajdują się domki letniskowe, lub innych nieruchomości wykorzystywanych na cele rekreacyjno - wypoczynkowe, wykorzystywanych jedynie przez część roku, w tym rodzinnych ogrodów działkowych – raz w miesiącu. </w:t>
      </w:r>
    </w:p>
    <w:p w:rsidR="00EF0662" w:rsidRDefault="00EF0662" w:rsidP="003C761C">
      <w:pPr>
        <w:pStyle w:val="ListParagraph"/>
        <w:numPr>
          <w:ilvl w:val="0"/>
          <w:numId w:val="16"/>
        </w:numPr>
        <w:spacing w:before="120" w:after="120"/>
        <w:ind w:left="709" w:hanging="283"/>
        <w:jc w:val="both"/>
      </w:pPr>
      <w:r>
        <w:t>Odpady ulegające biodegradacji:</w:t>
      </w:r>
    </w:p>
    <w:p w:rsidR="00EF0662" w:rsidRPr="00AB6E55" w:rsidRDefault="00EF0662" w:rsidP="003C761C">
      <w:pPr>
        <w:pStyle w:val="ListParagraph"/>
        <w:numPr>
          <w:ilvl w:val="0"/>
          <w:numId w:val="18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zabudowy jednorodzinnej – co najmniej raz na dwa tygodnie,</w:t>
      </w:r>
    </w:p>
    <w:p w:rsidR="00EF0662" w:rsidRDefault="00EF0662" w:rsidP="003C761C">
      <w:pPr>
        <w:pStyle w:val="ListParagraph"/>
        <w:numPr>
          <w:ilvl w:val="0"/>
          <w:numId w:val="18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zabudowy wielorodzinnej – co najmniej dwa razy w tygodniu</w:t>
      </w:r>
    </w:p>
    <w:p w:rsidR="00EF0662" w:rsidRPr="00152D52" w:rsidRDefault="00EF0662" w:rsidP="003C761C">
      <w:pPr>
        <w:pStyle w:val="ListParagraph"/>
        <w:numPr>
          <w:ilvl w:val="0"/>
          <w:numId w:val="16"/>
        </w:numPr>
        <w:spacing w:before="120" w:after="120"/>
        <w:ind w:left="709" w:hanging="283"/>
        <w:jc w:val="both"/>
      </w:pPr>
      <w:r>
        <w:t xml:space="preserve">Odpady </w:t>
      </w:r>
      <w:r w:rsidRPr="00152D52">
        <w:t>zielone:</w:t>
      </w:r>
    </w:p>
    <w:p w:rsidR="00EF0662" w:rsidRPr="00152D52" w:rsidRDefault="00EF0662" w:rsidP="003C761C">
      <w:pPr>
        <w:pStyle w:val="ListParagraph"/>
        <w:keepLines/>
        <w:numPr>
          <w:ilvl w:val="0"/>
          <w:numId w:val="17"/>
        </w:numPr>
        <w:spacing w:before="120" w:after="120"/>
        <w:ind w:firstLine="74"/>
        <w:jc w:val="both"/>
      </w:pPr>
      <w:r w:rsidRPr="00152D52">
        <w:t>dla  zabudowy jednorodzinnej – dwa razy w miesiącu od kwietnia do listopada,</w:t>
      </w:r>
    </w:p>
    <w:p w:rsidR="00EF0662" w:rsidRPr="00152D52" w:rsidRDefault="00EF0662" w:rsidP="003C761C">
      <w:pPr>
        <w:pStyle w:val="ListParagraph"/>
        <w:keepLines/>
        <w:numPr>
          <w:ilvl w:val="0"/>
          <w:numId w:val="17"/>
        </w:numPr>
        <w:spacing w:before="120" w:after="120"/>
        <w:ind w:firstLine="74"/>
        <w:jc w:val="both"/>
      </w:pPr>
      <w:r w:rsidRPr="00152D52">
        <w:t>dla zabudowy wielorodzinnej – raz w tygodniu od kwietnia do listopada,</w:t>
      </w:r>
    </w:p>
    <w:p w:rsidR="00EF0662" w:rsidRPr="00152D52" w:rsidRDefault="00EF0662" w:rsidP="003C761C">
      <w:pPr>
        <w:pStyle w:val="ListParagraph"/>
        <w:numPr>
          <w:ilvl w:val="0"/>
          <w:numId w:val="17"/>
        </w:numPr>
        <w:spacing w:before="120" w:after="120"/>
        <w:ind w:right="-50" w:firstLine="74"/>
        <w:jc w:val="both"/>
      </w:pPr>
      <w:r w:rsidRPr="00152D52">
        <w:t xml:space="preserve">dla nieruchomości, na których znajdują się domki letniskowe, lub innych nieruchomości wykorzystywanych na cele rekreacyjno - wypoczynkowe, wykorzystywanych jedynie przez część roku, w tym rodzinnych ogrodów działkowych – dwa razy w miesiącu od kwietnia do listopada </w:t>
      </w:r>
    </w:p>
    <w:p w:rsidR="00EF0662" w:rsidRPr="00152D52" w:rsidRDefault="00EF0662" w:rsidP="003C761C">
      <w:pPr>
        <w:pStyle w:val="ListParagraph"/>
        <w:numPr>
          <w:ilvl w:val="0"/>
          <w:numId w:val="16"/>
        </w:numPr>
        <w:spacing w:before="120" w:after="120"/>
        <w:ind w:left="709" w:right="-50" w:hanging="283"/>
        <w:jc w:val="both"/>
      </w:pPr>
      <w:r w:rsidRPr="00152D52">
        <w:t>zużyty sprzęt elektroniczny i elektryczny – raz na kwartał. </w:t>
      </w:r>
    </w:p>
    <w:p w:rsidR="00EF0662" w:rsidRPr="00152D52" w:rsidRDefault="00EF0662" w:rsidP="002F7CAA">
      <w:pPr>
        <w:numPr>
          <w:ilvl w:val="0"/>
          <w:numId w:val="4"/>
        </w:numPr>
        <w:spacing w:before="120" w:after="120"/>
        <w:ind w:right="-50" w:hanging="294"/>
        <w:jc w:val="both"/>
      </w:pPr>
      <w:r w:rsidRPr="00152D52">
        <w:t>odpady wielkogabarytowe: </w:t>
      </w:r>
    </w:p>
    <w:p w:rsidR="00EF0662" w:rsidRPr="00152D52" w:rsidRDefault="00EF0662" w:rsidP="00AB6E55">
      <w:pPr>
        <w:keepLines/>
        <w:numPr>
          <w:ilvl w:val="1"/>
          <w:numId w:val="4"/>
        </w:numPr>
        <w:spacing w:before="120" w:after="120"/>
        <w:ind w:right="-50"/>
        <w:jc w:val="both"/>
      </w:pPr>
      <w:r w:rsidRPr="00152D52">
        <w:t>w zabudowie jednorodzinnej – raz na kwartał, </w:t>
      </w:r>
    </w:p>
    <w:p w:rsidR="00EF0662" w:rsidRPr="00152D52" w:rsidRDefault="00EF0662" w:rsidP="00AB6E55">
      <w:pPr>
        <w:keepLines/>
        <w:numPr>
          <w:ilvl w:val="1"/>
          <w:numId w:val="4"/>
        </w:numPr>
        <w:spacing w:before="120" w:after="120"/>
        <w:ind w:right="-50"/>
        <w:jc w:val="both"/>
      </w:pPr>
      <w:r w:rsidRPr="00152D52">
        <w:t>w zabudowie wielorodzinnej – raz w tygodniu, </w:t>
      </w:r>
    </w:p>
    <w:p w:rsidR="00EF0662" w:rsidRPr="00152D52" w:rsidRDefault="00EF0662" w:rsidP="00EB6253">
      <w:pPr>
        <w:numPr>
          <w:ilvl w:val="0"/>
          <w:numId w:val="5"/>
        </w:numPr>
        <w:spacing w:before="120" w:after="120"/>
        <w:ind w:right="-50"/>
        <w:jc w:val="both"/>
      </w:pPr>
      <w:r>
        <w:t xml:space="preserve">żużle i popioły </w:t>
      </w:r>
      <w:r w:rsidRPr="00152D52">
        <w:t>–</w:t>
      </w:r>
      <w:r>
        <w:t xml:space="preserve"> </w:t>
      </w:r>
      <w:r w:rsidRPr="00152D52">
        <w:t>dwa razy w miesiącu od października do kwietnia,</w:t>
      </w:r>
    </w:p>
    <w:p w:rsidR="00EF0662" w:rsidRPr="00152D52" w:rsidRDefault="00EF0662" w:rsidP="00EB6253">
      <w:pPr>
        <w:spacing w:before="120" w:after="120"/>
        <w:ind w:right="-50"/>
        <w:jc w:val="both"/>
      </w:pP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W przypadku wystąpienia dnia ustawowo wolnego od pracy odbiór odpadów komunalnych nastąpi w dniu wynikającym z harmonogramu odbioru, a w przypadkach nie przewidzianych w harmonogramie -  w kolejnym dniu roboczym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Z uwagi na rodzaj prowadzonej działalności dopuszcza się wprowadzenie indywidualnych harmonogramów odbioru odpadów dla niektórych podmiotów za zgodą stron i przy akceptacji Zamawiającego </w:t>
      </w:r>
    </w:p>
    <w:p w:rsidR="00EF0662" w:rsidRPr="00152D5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Zmawiający zastrzega sobie możliwość zwiększenia częstotliwości odbioru odpadów </w:t>
      </w:r>
      <w:r>
        <w:br/>
      </w:r>
      <w:r w:rsidRPr="00152D52">
        <w:t xml:space="preserve">w okresie 7 dni poprzedzających przypadające dni świąteczne i 7 dni następujących po tym dniu, tj.: </w:t>
      </w:r>
    </w:p>
    <w:p w:rsidR="00EF0662" w:rsidRDefault="00EF0662" w:rsidP="00A80485">
      <w:pPr>
        <w:ind w:left="360" w:right="-50" w:firstLine="348"/>
        <w:jc w:val="both"/>
      </w:pPr>
      <w:r>
        <w:t>Rok 2020:1</w:t>
      </w:r>
      <w:r w:rsidRPr="00152D52">
        <w:t xml:space="preserve"> stycznia,</w:t>
      </w:r>
      <w:r>
        <w:t xml:space="preserve"> 6 stycznia,</w:t>
      </w:r>
      <w:r w:rsidRPr="00152D52">
        <w:t xml:space="preserve"> </w:t>
      </w:r>
      <w:r>
        <w:t>12</w:t>
      </w:r>
      <w:r w:rsidRPr="00152D52">
        <w:t>-</w:t>
      </w:r>
      <w:r>
        <w:t>13</w:t>
      </w:r>
      <w:r w:rsidRPr="00152D52">
        <w:t xml:space="preserve"> kwietnia, 1-3 maja, </w:t>
      </w:r>
      <w:r>
        <w:t>11</w:t>
      </w:r>
      <w:r w:rsidRPr="00152D52">
        <w:t xml:space="preserve"> czerwca</w:t>
      </w:r>
      <w:r>
        <w:t xml:space="preserve">, </w:t>
      </w:r>
      <w:r w:rsidRPr="00152D52">
        <w:t>15 sierpnia</w:t>
      </w:r>
      <w:r>
        <w:t>,</w:t>
      </w:r>
    </w:p>
    <w:p w:rsidR="00EF0662" w:rsidRDefault="00EF0662" w:rsidP="00A80485">
      <w:pPr>
        <w:ind w:left="360" w:right="-50" w:firstLine="348"/>
        <w:jc w:val="both"/>
      </w:pPr>
      <w:r w:rsidRPr="00152D52">
        <w:t>1 listopada, 11 listopada, 24-26 grudnia;</w:t>
      </w:r>
      <w:r>
        <w:t xml:space="preserve"> </w:t>
      </w:r>
    </w:p>
    <w:p w:rsidR="00EF0662" w:rsidRDefault="00EF0662" w:rsidP="00A80485">
      <w:pPr>
        <w:ind w:left="360" w:right="-50" w:firstLine="348"/>
        <w:jc w:val="both"/>
      </w:pPr>
      <w:r>
        <w:t>Rok 2021:1</w:t>
      </w:r>
      <w:r w:rsidRPr="00152D52">
        <w:t xml:space="preserve"> stycznia,</w:t>
      </w:r>
      <w:r>
        <w:t xml:space="preserve"> 6 stycznia,</w:t>
      </w:r>
      <w:r w:rsidRPr="00152D52">
        <w:t xml:space="preserve"> </w:t>
      </w:r>
      <w:r>
        <w:t>4</w:t>
      </w:r>
      <w:r w:rsidRPr="00152D52">
        <w:t>-</w:t>
      </w:r>
      <w:r>
        <w:t>5</w:t>
      </w:r>
      <w:r w:rsidRPr="00152D52">
        <w:t xml:space="preserve"> kwietnia, 1-3 maja, </w:t>
      </w:r>
      <w:r>
        <w:t>3</w:t>
      </w:r>
      <w:r w:rsidRPr="00152D52">
        <w:t xml:space="preserve"> czerwca</w:t>
      </w:r>
      <w:r>
        <w:t xml:space="preserve">, </w:t>
      </w:r>
      <w:r w:rsidRPr="00152D52">
        <w:t>15 sierpnia</w:t>
      </w:r>
      <w:r>
        <w:t>,</w:t>
      </w:r>
    </w:p>
    <w:p w:rsidR="00EF0662" w:rsidRDefault="00EF0662" w:rsidP="00A80485">
      <w:pPr>
        <w:ind w:left="360" w:right="-50" w:firstLine="348"/>
        <w:jc w:val="both"/>
      </w:pPr>
      <w:r w:rsidRPr="00152D52">
        <w:t>1 listopada, 11 listopada, 24-26 grudnia;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ma obowiązek odbierania od właścicieli nieruchomości zamieszkałych </w:t>
      </w:r>
      <w:r w:rsidRPr="00152D52">
        <w:br/>
        <w:t>i niezamieszkałych każdej ilości zebranych zmieszanych i segregowanych odpadów komunalnych.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Wykonawca ma obowiązek odbierania odpadów komunalnych z nowopowstałych nieruchomości zamieszkałych oraz niezamieszkałych (każda zmiana liczby tych nieruchomości nie będzie powodowała zmian zapisów Umowy ani zmiany wartości zamówienia).</w:t>
      </w:r>
    </w:p>
    <w:p w:rsidR="00EF0662" w:rsidRPr="0018222A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8222A">
        <w:t xml:space="preserve">Wykonawca zobowiązany jest do uprzątnięcia miejsc wokół pojemników po odbiorze odpadów komunalnych. </w:t>
      </w:r>
    </w:p>
    <w:p w:rsidR="00EF0662" w:rsidRPr="0018222A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8222A">
        <w:t>Wykonawca zobowiązany jest do utrzymania w należytym stanie terenów, na których znajdują się pojemniki na odpady segregowane i odzież w odległości do 2 m od pojemników. Wykonawca zobowiązany jest do usunięcia odpadów i zanieczyszczeń.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Jeżeli w toku realizacji zamówienia nastąpi uszkodzenie lub zniszczenie pojemników wynikłe z winy Wykonawcy, ich naprawienie i doprowadzenie do stanu poprzedniego należy do Wykonawcy.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Zamawiający ma obowiązek niezwłocznego informowania Wykonawcę</w:t>
      </w:r>
      <w:r>
        <w:t xml:space="preserve"> </w:t>
      </w:r>
      <w:r w:rsidRPr="00152D52">
        <w:t>o każdym przypadku stwierdzenia nowopowstałej nieruchomości.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ma obowiązek dostarczenia harmonogramu odbioru odpadów właścicielom nowopowstałych nieruchomości wskazanych przez Zamawiającego, </w:t>
      </w:r>
      <w:r w:rsidRPr="00152D52">
        <w:br/>
        <w:t>w terminie 7 dni od daty powiadomienia o tych okolicznościach przez Zamawiającego.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na bieżąco ma obowiązek informowania Zamawiającego </w:t>
      </w:r>
      <w:r w:rsidRPr="00152D52">
        <w:br/>
        <w:t>o nieruchomościach, na których brak jest pojemników na odpady komunalne.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Wykonawca ma obowiązek prowadzenia monitoringu, bazującego na systemie pozycjonowania satelitarnego pojazdów, umożliwiającego trwałe zapisywanie, przechowywanie i odczytywanie danych o położeniu pojazdów i miejscach ich postoju oraz czujników zapisujących dane o miejscu wyładunku odpadów.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Zapewnienie w siedzibie Zamawiającego przynajmniej dwóch dostępów do „systemu monitorowania lokalizacji pojazdów” umożliwiający monitoring w czasie rzeczywistym.</w:t>
      </w:r>
    </w:p>
    <w:p w:rsidR="00EF066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Odbiór odpadów opakowaniowych będzie realizowany w imieniu Miasta Racibórz zgodnie z ustawą </w:t>
      </w:r>
      <w:r w:rsidRPr="002F7CAA">
        <w:t>z dnia 11 maja 2001 r. o obowiązkach przedsiębiorców w zakresie gospodarowania niektórymi odpadami oraz o opłacie produktowej</w:t>
      </w:r>
      <w:r>
        <w:t>.</w:t>
      </w:r>
    </w:p>
    <w:p w:rsidR="00EF0662" w:rsidRPr="00152D52" w:rsidRDefault="00EF0662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Zamawiający zastrzega sobie prawo do zwiększenia lub zmniejszenia liczby obsługiwanych nieruchomości (miejsc odbioru odpadów) w zakresie odbioru odpadów komunalnych. Zmiana liczby obsługiwanych nieruchomości nie będzie powodować zmiany zapisów Umowy ani zmiany wartości zamówienia.</w:t>
      </w:r>
    </w:p>
    <w:p w:rsidR="00EF0662" w:rsidRPr="00152D52" w:rsidRDefault="00EF0662" w:rsidP="005A6D0E">
      <w:pPr>
        <w:ind w:right="-50"/>
        <w:jc w:val="both"/>
      </w:pPr>
    </w:p>
    <w:p w:rsidR="00EF0662" w:rsidRPr="002F7CAA" w:rsidRDefault="00EF0662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2F7CAA">
        <w:rPr>
          <w:b/>
          <w:bCs/>
        </w:rPr>
        <w:t>Zakup i dystrybucja worków do selektywnej zbiórki odpadów komunalnych dla nieruchomości objętych systemem workowym.</w:t>
      </w:r>
    </w:p>
    <w:p w:rsidR="00EF0662" w:rsidRPr="00152D52" w:rsidRDefault="00EF0662" w:rsidP="003C761C">
      <w:pPr>
        <w:pStyle w:val="ListParagraph"/>
        <w:numPr>
          <w:ilvl w:val="0"/>
          <w:numId w:val="22"/>
        </w:numPr>
        <w:ind w:right="-50"/>
        <w:jc w:val="both"/>
      </w:pPr>
      <w:r w:rsidRPr="00152D52">
        <w:t xml:space="preserve">Wykonawca zobowiązany jest do przekazania właścicielom nieruchomości objętych workowym systemem zbiórki na terenie Raciborza worków w ilości niezbędnej do realizacji </w:t>
      </w:r>
      <w:r>
        <w:t>usługi,</w:t>
      </w:r>
      <w:r w:rsidRPr="00152D52">
        <w:t xml:space="preserve"> o następującej charakterystyce:</w:t>
      </w:r>
    </w:p>
    <w:p w:rsidR="00EF0662" w:rsidRPr="00152D52" w:rsidRDefault="00EF0662" w:rsidP="00034A4A">
      <w:pPr>
        <w:pStyle w:val="ListParagraph"/>
        <w:numPr>
          <w:ilvl w:val="0"/>
          <w:numId w:val="5"/>
        </w:numPr>
        <w:spacing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tworzyw sztucznych i metali</w:t>
      </w:r>
      <w:r w:rsidRPr="00152D52">
        <w:t>: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szacunkowa ilość –  </w:t>
      </w:r>
      <w:r>
        <w:t>125</w:t>
      </w:r>
      <w:r w:rsidRPr="00152D52">
        <w:t xml:space="preserve"> 000 sztuk,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kolor żółty (zastosowane barwniki bez zawartości kadmu), półprzeźroczyste umożliwiające szybką kontrolę zawartości,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pojemność ok. 120 l i wymiary 1050 x 700 mm,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 co najmniej 0,02 mm lub folia LDPE – grubość co najmniej 0,03 mm,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widoczny i trwały nadruk przeznaczenia worka:</w:t>
      </w:r>
    </w:p>
    <w:p w:rsidR="00EF0662" w:rsidRDefault="00EF0662" w:rsidP="005A6D0E">
      <w:pPr>
        <w:spacing w:before="120" w:after="120"/>
        <w:ind w:left="720" w:right="-50"/>
        <w:jc w:val="center"/>
        <w:rPr>
          <w:i/>
          <w:iCs/>
        </w:rPr>
      </w:pPr>
      <w:r w:rsidRPr="00152D52">
        <w:rPr>
          <w:i/>
          <w:iCs/>
        </w:rPr>
        <w:t>METALE</w:t>
      </w:r>
      <w:r>
        <w:rPr>
          <w:i/>
          <w:iCs/>
        </w:rPr>
        <w:t xml:space="preserve"> I</w:t>
      </w:r>
    </w:p>
    <w:p w:rsidR="00EF0662" w:rsidRPr="00152D52" w:rsidRDefault="00EF0662" w:rsidP="005A6D0E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TWORZYWA SZTUCZNE</w:t>
      </w:r>
    </w:p>
    <w:p w:rsidR="00EF0662" w:rsidRPr="00152D52" w:rsidRDefault="00EF0662" w:rsidP="00034A4A">
      <w:pPr>
        <w:pStyle w:val="ListParagraph"/>
        <w:numPr>
          <w:ilvl w:val="0"/>
          <w:numId w:val="5"/>
        </w:numPr>
        <w:spacing w:before="240"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papieru i tektury</w:t>
      </w:r>
      <w:r w:rsidRPr="00152D52">
        <w:t xml:space="preserve">: 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 xml:space="preserve">szacunkowa ilość – </w:t>
      </w:r>
      <w:r>
        <w:t>26</w:t>
      </w:r>
      <w:r w:rsidRPr="00152D52">
        <w:t xml:space="preserve"> 000 sztuk,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kolor niebieski (zastosowane barwniki bez zawartości kadmu), półprzeźroczyste umożliwiające szybką kontrolę zawartości,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pojemność ok. 120 l i wymiary 1050 x 700 mm,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</w:t>
      </w:r>
      <w:r>
        <w:t>,</w:t>
      </w:r>
      <w:r w:rsidRPr="00152D52">
        <w:t xml:space="preserve"> co najmniej 0,02 mm</w:t>
      </w:r>
      <w:r>
        <w:t xml:space="preserve"> lub LDPE – </w:t>
      </w:r>
      <w:r w:rsidRPr="00152D52">
        <w:t>grubość</w:t>
      </w:r>
      <w:r>
        <w:t>,</w:t>
      </w:r>
      <w:r w:rsidRPr="00152D52">
        <w:t xml:space="preserve"> co najmniej 0,045 mm,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widoczny nadruk przeznaczenia worka:</w:t>
      </w:r>
    </w:p>
    <w:p w:rsidR="00EF0662" w:rsidRPr="00152D52" w:rsidRDefault="00EF0662" w:rsidP="00316CF7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PAPIER</w:t>
      </w:r>
    </w:p>
    <w:p w:rsidR="00EF0662" w:rsidRPr="00152D52" w:rsidRDefault="00EF0662" w:rsidP="00034A4A">
      <w:pPr>
        <w:pStyle w:val="ListParagraph"/>
        <w:numPr>
          <w:ilvl w:val="0"/>
          <w:numId w:val="5"/>
        </w:numPr>
        <w:spacing w:before="240"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szkła</w:t>
      </w:r>
      <w:r w:rsidRPr="00152D52">
        <w:t>: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 xml:space="preserve">szacunkowa ilość – </w:t>
      </w:r>
      <w:r>
        <w:t>35</w:t>
      </w:r>
      <w:r w:rsidRPr="00152D52">
        <w:t xml:space="preserve"> 000 sztuk,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kolor zielony (zastosowane barwniki bez zawartości kadmu), półprzeźroczyste umożliwiające szybką kontrolę zawartości,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pojemność ok. 80 l i wymiary 1050 x 500 mm,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 co najmniej 0,065 mm lub folia LDPE – grubość co najmniej 0,05 mm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widoczny nadruk przeznaczenia worka:</w:t>
      </w:r>
    </w:p>
    <w:p w:rsidR="00EF0662" w:rsidRPr="00152D52" w:rsidRDefault="00EF0662" w:rsidP="00316CF7">
      <w:pPr>
        <w:spacing w:before="120" w:after="120"/>
        <w:ind w:left="720" w:right="-50"/>
        <w:jc w:val="center"/>
        <w:rPr>
          <w:i/>
          <w:iCs/>
        </w:rPr>
      </w:pPr>
      <w:r w:rsidRPr="00152D52">
        <w:rPr>
          <w:i/>
          <w:iCs/>
        </w:rPr>
        <w:t>SZKŁO</w:t>
      </w:r>
    </w:p>
    <w:p w:rsidR="00EF0662" w:rsidRDefault="00EF0662" w:rsidP="005A6D0E">
      <w:pPr>
        <w:spacing w:before="120" w:after="120"/>
        <w:ind w:left="720" w:right="-50"/>
      </w:pPr>
    </w:p>
    <w:p w:rsidR="00EF0662" w:rsidRDefault="00EF0662" w:rsidP="00034A4A">
      <w:pPr>
        <w:pStyle w:val="ListParagraph"/>
        <w:numPr>
          <w:ilvl w:val="0"/>
          <w:numId w:val="5"/>
        </w:numPr>
        <w:spacing w:before="120" w:after="120"/>
        <w:ind w:right="-50"/>
      </w:pPr>
      <w:r>
        <w:t>Worki na odpady ulegające biodegradacji:</w:t>
      </w:r>
    </w:p>
    <w:p w:rsidR="00EF0662" w:rsidRPr="00152D52" w:rsidRDefault="00EF0662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 xml:space="preserve">szacunkowa ilość – </w:t>
      </w:r>
      <w:r>
        <w:t>250</w:t>
      </w:r>
      <w:r w:rsidRPr="00152D52">
        <w:t xml:space="preserve"> 000 sztuk,</w:t>
      </w:r>
    </w:p>
    <w:p w:rsidR="00EF0662" w:rsidRPr="00152D52" w:rsidRDefault="00EF0662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 xml:space="preserve">kolor </w:t>
      </w:r>
      <w:r>
        <w:t>brązowy</w:t>
      </w:r>
      <w:r w:rsidRPr="00152D52">
        <w:t xml:space="preserve"> (zastosowane barwniki bez zawartości kadmu), półprzeźroczyste umożliwiające szybką kontrolę zawartości,</w:t>
      </w:r>
    </w:p>
    <w:p w:rsidR="00EF0662" w:rsidRPr="00152D52" w:rsidRDefault="00EF0662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 xml:space="preserve">pojemność ok. </w:t>
      </w:r>
      <w:r>
        <w:t>120</w:t>
      </w:r>
      <w:r w:rsidRPr="00152D52">
        <w:t xml:space="preserve"> l i wymiary </w:t>
      </w:r>
      <w:r>
        <w:t>110</w:t>
      </w:r>
      <w:r w:rsidRPr="00152D52">
        <w:t xml:space="preserve">0 x </w:t>
      </w:r>
      <w:r>
        <w:t>7</w:t>
      </w:r>
      <w:r w:rsidRPr="00152D52">
        <w:t>00 mm,</w:t>
      </w:r>
    </w:p>
    <w:p w:rsidR="00EF0662" w:rsidRPr="00152D52" w:rsidRDefault="00EF0662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materiał wykonania opcjonalnie folia HDPE – grubość co najmniej 0,065 mm</w:t>
      </w:r>
      <w:r>
        <w:t xml:space="preserve"> lub </w:t>
      </w:r>
      <w:r w:rsidRPr="00152D52">
        <w:t>folia LDPE – grubość co najmniej 0,0</w:t>
      </w:r>
      <w:r>
        <w:t>4</w:t>
      </w:r>
      <w:r w:rsidRPr="00152D52">
        <w:t xml:space="preserve"> mm</w:t>
      </w:r>
    </w:p>
    <w:p w:rsidR="00EF0662" w:rsidRPr="00152D52" w:rsidRDefault="00EF0662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EF0662" w:rsidRPr="00152D52" w:rsidRDefault="00EF0662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widoczny nadruk przeznaczenia worka:</w:t>
      </w:r>
    </w:p>
    <w:p w:rsidR="00EF0662" w:rsidRPr="00B8458C" w:rsidRDefault="00EF0662" w:rsidP="00B8458C">
      <w:pPr>
        <w:spacing w:before="120" w:after="120"/>
        <w:ind w:left="720" w:right="-50"/>
        <w:jc w:val="center"/>
        <w:rPr>
          <w:i/>
          <w:iCs/>
        </w:rPr>
      </w:pPr>
      <w:r w:rsidRPr="00B8458C">
        <w:rPr>
          <w:i/>
          <w:iCs/>
        </w:rPr>
        <w:t>BIODPADY</w:t>
      </w:r>
    </w:p>
    <w:p w:rsidR="00EF0662" w:rsidRDefault="00EF0662" w:rsidP="005A6D0E">
      <w:pPr>
        <w:spacing w:before="120" w:after="120"/>
        <w:ind w:left="720" w:right="-50"/>
      </w:pPr>
    </w:p>
    <w:p w:rsidR="00EF0662" w:rsidRPr="00152D52" w:rsidRDefault="00EF0662" w:rsidP="005A6D0E">
      <w:pPr>
        <w:spacing w:before="120" w:after="120"/>
        <w:ind w:left="720" w:right="-50"/>
      </w:pPr>
      <w:r w:rsidRPr="00152D52">
        <w:t>Podane wyżej ilości worków są wartościami szacunkowymi.</w:t>
      </w:r>
    </w:p>
    <w:p w:rsidR="00EF0662" w:rsidRPr="00152D52" w:rsidRDefault="00EF0662" w:rsidP="005A6D0E">
      <w:pPr>
        <w:ind w:left="360" w:right="-50"/>
        <w:jc w:val="both"/>
      </w:pPr>
    </w:p>
    <w:p w:rsidR="00EF0662" w:rsidRDefault="00EF0662" w:rsidP="003C761C">
      <w:pPr>
        <w:pStyle w:val="ListParagraph"/>
        <w:numPr>
          <w:ilvl w:val="0"/>
          <w:numId w:val="22"/>
        </w:numPr>
        <w:ind w:right="-50"/>
        <w:jc w:val="both"/>
      </w:pPr>
      <w:r>
        <w:t xml:space="preserve"> </w:t>
      </w:r>
      <w:r w:rsidRPr="00152D52">
        <w:t>Każde wyposażenie nieruchomości w worki nastąpi z częstotliwością wg potrzeb, tj. za każdy oddany zapełniony worek z terenu nieruchomości, Wykonawca ma obowiązek dostarczyć nowy w tym samym kolorze.</w:t>
      </w:r>
    </w:p>
    <w:p w:rsidR="00EF0662" w:rsidRPr="00152D52" w:rsidRDefault="00EF0662" w:rsidP="003C761C">
      <w:pPr>
        <w:pStyle w:val="ListParagraph"/>
        <w:numPr>
          <w:ilvl w:val="0"/>
          <w:numId w:val="22"/>
        </w:numPr>
        <w:ind w:right="-50"/>
        <w:jc w:val="both"/>
      </w:pPr>
      <w:r>
        <w:t>Worki na odpady ulegające biodegradacji wydawane będą nieodpłatnie w ilości maksymalnie 4 szt. na nieruchomość zamieszkałą.</w:t>
      </w:r>
    </w:p>
    <w:p w:rsidR="00EF0662" w:rsidRPr="00152D52" w:rsidRDefault="00EF0662" w:rsidP="003C761C">
      <w:pPr>
        <w:pStyle w:val="ListParagraph"/>
        <w:numPr>
          <w:ilvl w:val="0"/>
          <w:numId w:val="22"/>
        </w:numPr>
        <w:ind w:right="-50"/>
        <w:jc w:val="both"/>
      </w:pPr>
      <w:r w:rsidRPr="00152D52">
        <w:t>Wykonawca zobowiązany jest do posiadania w Punkcie Obsługi Klienta worków, które w uzasadnionych przypadkach na bieżąco wydawane będą mieszkańcom gminy. Wykonawca ma obowiązek dostarczać na bieżąco do siedziby Zamawiającego worki do selektywnej zbiórki odpadów dla właścicieli nowopowstałych nieruchomości składających deklarację o wysokości opłaty oraz właścicieli nieruchomości składających interwencje w sprawie braku dostarczenia przez Wykonawcę należnych worków.</w:t>
      </w:r>
    </w:p>
    <w:p w:rsidR="00EF0662" w:rsidRPr="00152D52" w:rsidRDefault="00EF0662" w:rsidP="003C761C">
      <w:pPr>
        <w:pStyle w:val="ListParagraph"/>
        <w:numPr>
          <w:ilvl w:val="0"/>
          <w:numId w:val="22"/>
        </w:numPr>
        <w:ind w:right="-50"/>
        <w:jc w:val="both"/>
      </w:pPr>
      <w:r w:rsidRPr="00152D52">
        <w:t>Wykonawca zobowiązany jest do prowadzenia ewidencji wszystkich wydanych i zebranych worków.</w:t>
      </w: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034A4A" w:rsidRDefault="00EF0662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034A4A">
        <w:rPr>
          <w:b/>
          <w:bCs/>
        </w:rPr>
        <w:t>Zapewnienie w ramach systemu możliwość dzierżawy i zakupu pojemników do gromadzenia odpadów komunalnych.</w:t>
      </w:r>
    </w:p>
    <w:p w:rsidR="00EF0662" w:rsidRDefault="00EF0662" w:rsidP="003C761C">
      <w:pPr>
        <w:pStyle w:val="ListParagraph"/>
        <w:numPr>
          <w:ilvl w:val="1"/>
          <w:numId w:val="22"/>
        </w:numPr>
        <w:ind w:left="851" w:right="-50" w:hanging="284"/>
        <w:jc w:val="both"/>
      </w:pPr>
      <w:r w:rsidRPr="00152D52">
        <w:t xml:space="preserve"> Wykonawca zobowiązany jest do zapewnienia mieszkańcom możliwości dzierżawy </w:t>
      </w:r>
      <w:r>
        <w:br/>
      </w:r>
      <w:r w:rsidRPr="00152D52">
        <w:t>i zakupu wszystkich</w:t>
      </w:r>
      <w:r w:rsidRPr="00034A4A">
        <w:rPr>
          <w:b/>
          <w:bCs/>
        </w:rPr>
        <w:t xml:space="preserve"> </w:t>
      </w:r>
      <w:r w:rsidRPr="00152D52">
        <w:t>dopuszczonych regulaminem pojemników służących do gromadzenia zmieszanych odpadów komunalnych</w:t>
      </w:r>
      <w:r>
        <w:t>, żużli i popiołów oraz bioodpadów.</w:t>
      </w:r>
    </w:p>
    <w:p w:rsidR="00EF0662" w:rsidRPr="00152D52" w:rsidRDefault="00EF0662" w:rsidP="003C761C">
      <w:pPr>
        <w:pStyle w:val="ListParagraph"/>
        <w:numPr>
          <w:ilvl w:val="1"/>
          <w:numId w:val="22"/>
        </w:numPr>
        <w:ind w:left="851" w:right="-50" w:hanging="284"/>
        <w:jc w:val="both"/>
      </w:pPr>
      <w:r w:rsidRPr="00152D52">
        <w:t>Wykonawca zobowiązany jest do sprzedaży zainteresowanym specjalistycznych worków przystosowanych do zbiórki odpadów zielonych.</w:t>
      </w: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E25606" w:rsidRDefault="00EF0662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E25606">
        <w:rPr>
          <w:b/>
          <w:bCs/>
        </w:rPr>
        <w:t>Utrzymywanie gniazd do segregacji odpadów w zabudowie wielorodzinnej</w:t>
      </w:r>
    </w:p>
    <w:p w:rsidR="00EF0662" w:rsidRDefault="00EF0662" w:rsidP="003C761C">
      <w:pPr>
        <w:pStyle w:val="ListParagraph"/>
        <w:numPr>
          <w:ilvl w:val="0"/>
          <w:numId w:val="23"/>
        </w:numPr>
        <w:ind w:right="-50"/>
        <w:jc w:val="both"/>
      </w:pPr>
      <w:r>
        <w:t>Konse</w:t>
      </w:r>
      <w:r w:rsidRPr="00152D52">
        <w:t xml:space="preserve">rwacja i utrzymywanie w odpowiednim stanie technicznym </w:t>
      </w:r>
      <w:r w:rsidRPr="00152D52">
        <w:br/>
        <w:t xml:space="preserve">i higienicznym dzwonów i pojemników do gromadzenia selektywnie zebranych odpadów, w tym przynajmniej dezynfekcja ok. 100 gniazd segregacyjnych </w:t>
      </w:r>
      <w:r>
        <w:t>każdego roku</w:t>
      </w:r>
      <w:r w:rsidRPr="00152D52">
        <w:t xml:space="preserve"> trwania umowy (potwierdzona protokołem z wykonanej czynności podpisanym przez Zamawiającego i Wykonawcę). </w:t>
      </w:r>
    </w:p>
    <w:p w:rsidR="00EF0662" w:rsidRDefault="00EF0662" w:rsidP="003C761C">
      <w:pPr>
        <w:pStyle w:val="ListParagraph"/>
        <w:numPr>
          <w:ilvl w:val="0"/>
          <w:numId w:val="23"/>
        </w:numPr>
        <w:ind w:right="-50"/>
        <w:jc w:val="both"/>
      </w:pPr>
      <w:r>
        <w:t>Monito</w:t>
      </w:r>
      <w:r w:rsidRPr="00152D52">
        <w:t>rowanie stanu zapełnienia pojemników na selektywną zbiórkę odpadów komunalnych.</w:t>
      </w:r>
    </w:p>
    <w:p w:rsidR="00EF0662" w:rsidRPr="0018222A" w:rsidRDefault="00EF0662" w:rsidP="003C761C">
      <w:pPr>
        <w:pStyle w:val="ListParagraph"/>
        <w:numPr>
          <w:ilvl w:val="0"/>
          <w:numId w:val="23"/>
        </w:numPr>
        <w:ind w:right="-50"/>
        <w:jc w:val="both"/>
      </w:pPr>
      <w:r w:rsidRPr="0018222A">
        <w:t xml:space="preserve">Porządkowanie terenu wokół pojemników do segregacji odpadów. </w:t>
      </w:r>
    </w:p>
    <w:p w:rsidR="00EF0662" w:rsidRPr="0018222A" w:rsidRDefault="00EF0662" w:rsidP="003C761C">
      <w:pPr>
        <w:pStyle w:val="ListParagraph"/>
        <w:numPr>
          <w:ilvl w:val="0"/>
          <w:numId w:val="23"/>
        </w:numPr>
        <w:ind w:right="-50"/>
        <w:jc w:val="both"/>
      </w:pPr>
      <w:r w:rsidRPr="0018222A">
        <w:t>Wykonawca zobowiązany jest do utrzymania w należytym stanie terenów, na których znajdują się pojemniki na odpady segregowane w odległości do 2 m od pojemników. Wykonawca zobowiązany jest do usunięcia odpadów i zanieczyszczeń</w:t>
      </w:r>
    </w:p>
    <w:p w:rsidR="00EF0662" w:rsidRDefault="00EF0662" w:rsidP="003C761C">
      <w:pPr>
        <w:pStyle w:val="ListParagraph"/>
        <w:numPr>
          <w:ilvl w:val="0"/>
          <w:numId w:val="23"/>
        </w:numPr>
        <w:ind w:right="-50"/>
        <w:jc w:val="both"/>
      </w:pPr>
      <w:r w:rsidRPr="00152D52">
        <w:t>Informowanie na bieżąco Zamawiającego o ewentualnych dewastacjach pojemników do segregacji odpadów. Dopuszcza się informowanie drogą mailową.</w:t>
      </w:r>
    </w:p>
    <w:p w:rsidR="00EF0662" w:rsidRDefault="00EF0662" w:rsidP="003C761C">
      <w:pPr>
        <w:pStyle w:val="ListParagraph"/>
        <w:numPr>
          <w:ilvl w:val="0"/>
          <w:numId w:val="23"/>
        </w:numPr>
        <w:ind w:right="-50"/>
        <w:jc w:val="both"/>
      </w:pPr>
      <w:r>
        <w:t>Usuwanie pozostałości pojemników i sprzątanie terenu po ewentualnych aktach wandalizmu.</w:t>
      </w:r>
    </w:p>
    <w:p w:rsidR="00EF0662" w:rsidRPr="00E25606" w:rsidRDefault="00EF0662" w:rsidP="003C761C">
      <w:pPr>
        <w:pStyle w:val="ListParagraph"/>
        <w:numPr>
          <w:ilvl w:val="0"/>
          <w:numId w:val="23"/>
        </w:numPr>
        <w:ind w:right="-50"/>
        <w:jc w:val="both"/>
      </w:pPr>
      <w:r>
        <w:t>Wykon</w:t>
      </w:r>
      <w:r w:rsidRPr="00152D52">
        <w:t>awca zapewnia całodobową gotowość do ustawienia dzwonów i pojemników segregacyjnych przewróconych lub przestawionych w wyniku działania osób trzecich lub warunków atmosferycznych w przypadku, gdy zagraża to bezpieczeństwu w ruchu samochodowym lub pieszym. W przypadku, gdy zagrożenie nie występuje, przywrócenie do stanu właściwego następować będzie niezwłocznie, jednak nie później niż w ciągu 24 godzin od ujawnienia nieprawidłowości.</w:t>
      </w:r>
    </w:p>
    <w:p w:rsidR="00EF0662" w:rsidRDefault="00EF0662" w:rsidP="00E25606">
      <w:pPr>
        <w:ind w:left="708" w:right="-50"/>
        <w:jc w:val="both"/>
      </w:pPr>
      <w:r w:rsidRPr="00152D52">
        <w:t>Do zgłaszania nieprawidłowości wymienionych w niniejszym punkcie Wykonawca zobowiązany jest do posiadania czynnego całodobowego numeru telefonu.</w:t>
      </w:r>
    </w:p>
    <w:p w:rsidR="00EF0662" w:rsidRPr="0018222A" w:rsidRDefault="00EF0662" w:rsidP="003C761C">
      <w:pPr>
        <w:pStyle w:val="ListParagraph"/>
        <w:numPr>
          <w:ilvl w:val="0"/>
          <w:numId w:val="23"/>
        </w:numPr>
        <w:ind w:right="-50"/>
        <w:jc w:val="both"/>
      </w:pPr>
      <w:r w:rsidRPr="0018222A">
        <w:t>Magazynowanie pojemników oraz dzwonów przeznaczonych do selektywnej zbiórki odpadów komunalnych w ilości maksymalnej 50 sztuk.</w:t>
      </w:r>
    </w:p>
    <w:p w:rsidR="00EF0662" w:rsidRDefault="00EF0662" w:rsidP="003C761C">
      <w:pPr>
        <w:pStyle w:val="ListParagraph"/>
        <w:numPr>
          <w:ilvl w:val="0"/>
          <w:numId w:val="23"/>
        </w:numPr>
        <w:ind w:right="-50"/>
        <w:jc w:val="both"/>
      </w:pPr>
      <w:r>
        <w:t>Przem</w:t>
      </w:r>
      <w:r w:rsidRPr="00152D52">
        <w:t xml:space="preserve">ieszczanie pojemników oraz dzwonów na terenie miasta Racibórz zgodnie </w:t>
      </w:r>
      <w:r>
        <w:br/>
      </w:r>
      <w:r w:rsidRPr="00152D52">
        <w:t>z wskazaniami Zamawiającego (potwierdzone protokołem z wykonanej czynności podpisanym przez Zamawiającego i Wykonawcę).</w:t>
      </w:r>
    </w:p>
    <w:p w:rsidR="00EF0662" w:rsidRPr="007211DE" w:rsidRDefault="00EF0662" w:rsidP="007211DE">
      <w:pPr>
        <w:pStyle w:val="ListParagraph"/>
        <w:numPr>
          <w:ilvl w:val="0"/>
          <w:numId w:val="23"/>
        </w:numPr>
        <w:ind w:right="-50"/>
        <w:jc w:val="both"/>
      </w:pPr>
      <w:r w:rsidRPr="00152D52">
        <w:t>Maksymalna ilość przemi</w:t>
      </w:r>
      <w:r>
        <w:t>eszczeń, o których mowa w pkt 7</w:t>
      </w:r>
      <w:r w:rsidRPr="00152D52">
        <w:t xml:space="preserve"> wyniesie</w:t>
      </w:r>
      <w:r w:rsidRPr="0018222A">
        <w:t xml:space="preserve"> 50.</w:t>
      </w:r>
    </w:p>
    <w:p w:rsidR="00EF0662" w:rsidRPr="003438DD" w:rsidRDefault="00EF0662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3438DD">
        <w:rPr>
          <w:b/>
          <w:bCs/>
        </w:rPr>
        <w:t xml:space="preserve">Prowadzenie </w:t>
      </w:r>
      <w:r>
        <w:rPr>
          <w:b/>
          <w:bCs/>
        </w:rPr>
        <w:t>P</w:t>
      </w:r>
      <w:r w:rsidRPr="003438DD">
        <w:rPr>
          <w:b/>
          <w:bCs/>
        </w:rPr>
        <w:t xml:space="preserve">unktów </w:t>
      </w:r>
      <w:r>
        <w:rPr>
          <w:b/>
          <w:bCs/>
        </w:rPr>
        <w:t>Selektywnej Z</w:t>
      </w:r>
      <w:r w:rsidRPr="003438DD">
        <w:rPr>
          <w:b/>
          <w:bCs/>
        </w:rPr>
        <w:t>biórki</w:t>
      </w:r>
      <w:r>
        <w:rPr>
          <w:b/>
          <w:bCs/>
        </w:rPr>
        <w:t xml:space="preserve"> Odpadów Komunalnych</w:t>
      </w:r>
    </w:p>
    <w:p w:rsidR="00EF0662" w:rsidRDefault="00EF0662" w:rsidP="003C761C">
      <w:pPr>
        <w:pStyle w:val="ListParagraph"/>
        <w:numPr>
          <w:ilvl w:val="0"/>
          <w:numId w:val="24"/>
        </w:numPr>
        <w:ind w:right="-50"/>
        <w:jc w:val="both"/>
      </w:pPr>
      <w:r w:rsidRPr="00152D52">
        <w:t>Utworzenie przez Wykonawcę na terenie gminy Racibórz przynajmniej jednego Punktu Selektywnej Zbiórki Odpadów Komunalnych, w ramach którego działał będzie punkt zbiórki odpadów niebezpiecznych, zlokalizowanego zgodnie z planem zagospodarowania przestrzennego na terenie utwardzonym,</w:t>
      </w:r>
      <w:r>
        <w:t xml:space="preserve"> objętym monitoringiem</w:t>
      </w:r>
      <w:r w:rsidRPr="00152D52">
        <w:t xml:space="preserve"> ogrodzonym, oświetlonym oraz dozorowanym z widocznym oznakowaniem dni </w:t>
      </w:r>
      <w:r>
        <w:br/>
      </w:r>
      <w:r w:rsidRPr="00152D52">
        <w:t>i godzin otwarcia oraz rodzaju przyjmowa</w:t>
      </w:r>
      <w:r>
        <w:t>nych odpadów, zgodnie z obowiązującymi przepisami prawa.</w:t>
      </w:r>
    </w:p>
    <w:p w:rsidR="00EF0662" w:rsidRPr="00F67A04" w:rsidRDefault="00EF0662" w:rsidP="00806AE7">
      <w:pPr>
        <w:pStyle w:val="ListParagraph"/>
        <w:numPr>
          <w:ilvl w:val="0"/>
          <w:numId w:val="24"/>
        </w:numPr>
        <w:ind w:right="-50"/>
        <w:jc w:val="both"/>
      </w:pPr>
      <w:r w:rsidRPr="00F67A04">
        <w:t>W punkcie selektywnej zbiórki odpadów komunalnych przyjmowane będą następujące rodzaje odpadów: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papier,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szkło,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metale i tworzywa sztuczne,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opakowania wielomateriałowe,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komunalne odpady budowlane i rozbiórkowe pochodzące z gospodarstw domowych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 remontów niewymagających pozwolenia na budowę w ciągu roku w ilości maksymalnie 500 kg na gospodarstwo domowe,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odpady niebezpieczne, a w szczególności przeterminowane leki i termometry rtęciowe, zużyte baterie i akumulatory, chemikalia, opakowania po nawozach sztucznych i środkach ochrony roślin, rozpuszczalniki,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zużyte baterie i akumulatory,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zużyty sprzęt elektryczny i elektroniczny,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meble i inne odpady wielkogabarytowe, ilości maksymalnie 300 kg na rok na gospodarstwo domowe,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tekstylia, w tym odzież i obuwie,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 xml:space="preserve">zużyte opony, pochodzące wyłącznie z rowerów, motorowerów, motocykli, wózków oraz pojazdów o dopuszczalnej masie całkowitej do 3,5 tony, które nie są wykorzystywane do prowadzenia działalności gospodarczej, w ilości maksymalnie </w:t>
      </w:r>
      <w:r>
        <w:t>8</w:t>
      </w:r>
      <w:r w:rsidRPr="00F67A04">
        <w:t xml:space="preserve"> sztuki na rok na gospodarstwo domowe,</w:t>
      </w:r>
    </w:p>
    <w:p w:rsidR="00EF0662" w:rsidRPr="00F67A04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żużle i popioły,</w:t>
      </w:r>
    </w:p>
    <w:p w:rsidR="00EF0662" w:rsidRDefault="00EF0662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 xml:space="preserve">odpady niekwalifikujące się do odpadów medycznych powstałe w gospodarstwie domowym w wyniku przyjmowania produktów leczniczych w formie iniekcji </w:t>
      </w:r>
      <w:r>
        <w:br/>
      </w:r>
      <w:r w:rsidRPr="00F67A04">
        <w:t xml:space="preserve">i prowadzenia monitoringu poziomu substancji we krwi, w szczególności igły </w:t>
      </w:r>
      <w:r>
        <w:br/>
      </w:r>
      <w:r w:rsidRPr="00F67A04">
        <w:t>i strzykawki.</w:t>
      </w:r>
    </w:p>
    <w:p w:rsidR="00EF0662" w:rsidRPr="004434DF" w:rsidRDefault="00EF0662" w:rsidP="00806AE7">
      <w:pPr>
        <w:pStyle w:val="ListParagraph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434DF">
        <w:t>Godziny otwarcia Punktu Selektywnej Zbiórki Odpadów Komunalnych:</w:t>
      </w:r>
    </w:p>
    <w:p w:rsidR="00EF0662" w:rsidRPr="004434DF" w:rsidRDefault="00EF0662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poniedziałek: 9:00-15:00,</w:t>
      </w:r>
    </w:p>
    <w:p w:rsidR="00EF0662" w:rsidRPr="004434DF" w:rsidRDefault="00EF0662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wtorek: 1</w:t>
      </w:r>
      <w:r>
        <w:t>2</w:t>
      </w:r>
      <w:r w:rsidRPr="004434DF">
        <w:t>:00-18:00,</w:t>
      </w:r>
    </w:p>
    <w:p w:rsidR="00EF0662" w:rsidRPr="004434DF" w:rsidRDefault="00EF0662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środa: 9:00-15:00,</w:t>
      </w:r>
    </w:p>
    <w:p w:rsidR="00EF0662" w:rsidRPr="004434DF" w:rsidRDefault="00EF0662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czwartek: 1</w:t>
      </w:r>
      <w:r>
        <w:t>2</w:t>
      </w:r>
      <w:r w:rsidRPr="004434DF">
        <w:t>:00-18:00,</w:t>
      </w:r>
    </w:p>
    <w:p w:rsidR="00EF0662" w:rsidRPr="004434DF" w:rsidRDefault="00EF0662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piątek: 9:00-15:00,</w:t>
      </w:r>
    </w:p>
    <w:p w:rsidR="00EF0662" w:rsidRPr="004434DF" w:rsidRDefault="00EF0662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sobota: 9:00-13:00,</w:t>
      </w:r>
    </w:p>
    <w:p w:rsidR="00EF0662" w:rsidRDefault="00EF0662" w:rsidP="00806AE7">
      <w:pPr>
        <w:autoSpaceDE w:val="0"/>
        <w:autoSpaceDN w:val="0"/>
        <w:adjustRightInd w:val="0"/>
        <w:ind w:right="-50" w:firstLine="708"/>
        <w:jc w:val="both"/>
      </w:pPr>
      <w:r w:rsidRPr="004434DF">
        <w:t>za wyjątkiem dni ustawowo wolnych od pracy</w:t>
      </w:r>
    </w:p>
    <w:p w:rsidR="00EF0662" w:rsidRDefault="00EF0662" w:rsidP="00806AE7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4434DF">
        <w:t>Uzyskanie</w:t>
      </w:r>
      <w:r>
        <w:t xml:space="preserve"> przez Wykonawcę</w:t>
      </w:r>
      <w:r w:rsidRPr="004434DF">
        <w:t>, jeśli jest to prawnie wymagane, decyzji środowiskowej na prowadzenia Punktu Selektywnej Zbiórki Odpadów Komunalnych.</w:t>
      </w:r>
    </w:p>
    <w:p w:rsidR="00EF0662" w:rsidRDefault="00EF0662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 xml:space="preserve">Punkt Selektywnej Zbiórki Odpadów Komunalnych, o którym mowa w pkt. </w:t>
      </w:r>
      <w:r>
        <w:t>1</w:t>
      </w:r>
      <w:r w:rsidRPr="00152D52">
        <w:t xml:space="preserve"> działał będzie od 1 stycznia 20</w:t>
      </w:r>
      <w:r>
        <w:t>20</w:t>
      </w:r>
      <w:r w:rsidRPr="00152D52">
        <w:t xml:space="preserve"> r. do końca trwania umowy</w:t>
      </w:r>
      <w:r>
        <w:t xml:space="preserve"> </w:t>
      </w:r>
      <w:r w:rsidRPr="00152D52">
        <w:t xml:space="preserve">lub do czasu  oddania do użytku Punktu Selektywnej Zbiórki Odpadów Komunalnych przy ul. </w:t>
      </w:r>
      <w:r>
        <w:t>Adamczyka 10</w:t>
      </w:r>
      <w:r w:rsidRPr="00152D52">
        <w:t xml:space="preserve"> </w:t>
      </w:r>
      <w:r>
        <w:br/>
      </w:r>
      <w:r w:rsidRPr="00152D52">
        <w:t>w Raciborzu</w:t>
      </w:r>
      <w:r>
        <w:t>.</w:t>
      </w:r>
    </w:p>
    <w:p w:rsidR="00EF0662" w:rsidRDefault="00EF0662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 xml:space="preserve">Wykonawca zapewnia kompetentną obsługę przebywającą w Punkcie Selektywnej Zbiórki Odpadów Komunalnych w godzinach jego otwarcia. </w:t>
      </w:r>
    </w:p>
    <w:p w:rsidR="00EF0662" w:rsidRDefault="00EF0662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>Wykonawca zobligowany jest do utrzymywania czystości i porządku na terenie PSZOK. Przyjmowane odpady w miarę możliwości magazynowane muszą być w pojemnikach lub kontenerach.</w:t>
      </w:r>
    </w:p>
    <w:p w:rsidR="00EF0662" w:rsidRPr="0018222A" w:rsidRDefault="00EF0662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 xml:space="preserve">Każdy przyjęty odpad należy zważyć oraz zaewidencjonować. </w:t>
      </w:r>
    </w:p>
    <w:p w:rsidR="00EF0662" w:rsidRPr="0018222A" w:rsidRDefault="00EF0662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zapewni odbiór i transport odpadów komunalnych zebranych na PSZOK specjalistycznymi pojazdami, z częstotliwością gwarantującą właściwe utrzymanie czystości na terenie PSZOK.</w:t>
      </w:r>
    </w:p>
    <w:p w:rsidR="00EF0662" w:rsidRPr="0018222A" w:rsidRDefault="00EF0662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ma obowiązek sporządzenia rocznego sprawozdania w terminie do 31 stycznia za poprzedni rok kalendarzowy, zgodnie z art. 9na ustawy o utrzymaniu czystości i porządku w gminach.</w:t>
      </w:r>
    </w:p>
    <w:p w:rsidR="00EF0662" w:rsidRPr="0018222A" w:rsidRDefault="00EF0662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ma obowiązek wywiedzenia w widocznym miejscu oraz przestrzegania Regulaminu korzystania z Punktu Selektywnej Zbiórki Odpadów Komunalnych (P</w:t>
      </w:r>
      <w:r>
        <w:t>SZOK) stanowiącego załącznik do SIWZ.</w:t>
      </w:r>
      <w:bookmarkStart w:id="1" w:name="_GoBack"/>
      <w:bookmarkEnd w:id="1"/>
    </w:p>
    <w:p w:rsidR="00EF0662" w:rsidRPr="0018222A" w:rsidRDefault="00EF0662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Zamawiający ma prawo do zmiany godzin otwarcia PSZOK w trakcie obowiązywania umowy z zachowaniem tygodniowej ilości godzin otwarcia (wskazana w pkt3). Zmiana nie powoduje konieczności aneksowania umowy.</w:t>
      </w:r>
    </w:p>
    <w:p w:rsidR="00EF0662" w:rsidRPr="00152D52" w:rsidRDefault="00EF0662" w:rsidP="00E2287A">
      <w:pPr>
        <w:ind w:right="-50"/>
        <w:jc w:val="both"/>
        <w:rPr>
          <w:b/>
          <w:bCs/>
        </w:rPr>
      </w:pPr>
    </w:p>
    <w:p w:rsidR="00EF0662" w:rsidRPr="00B60F4C" w:rsidRDefault="00EF0662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B60F4C">
        <w:rPr>
          <w:b/>
          <w:bCs/>
        </w:rPr>
        <w:t>Zapewnienie specjalistycznych pojemników do zbiórki tekstyliów oraz zużytej odzieży</w:t>
      </w:r>
    </w:p>
    <w:p w:rsidR="00EF0662" w:rsidRDefault="00EF0662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152D52">
        <w:t>Zorganizowanie zbiórki tekstyliów oraz zużytej odzieży w pojemnikach dostarczonych przez Wykonawcę, w ilości przynajmniej 75 szt. od 1</w:t>
      </w:r>
      <w:r>
        <w:t xml:space="preserve"> </w:t>
      </w:r>
      <w:r w:rsidRPr="00152D52">
        <w:t>stycznia 20</w:t>
      </w:r>
      <w:r>
        <w:t>20</w:t>
      </w:r>
      <w:r w:rsidRPr="00152D52">
        <w:t xml:space="preserve"> r. Wykonawca przedstawi do akceptacji </w:t>
      </w:r>
      <w:r>
        <w:t>Z</w:t>
      </w:r>
      <w:r w:rsidRPr="00152D52">
        <w:t>amawiającego wykaz lokalizacji</w:t>
      </w:r>
      <w:r>
        <w:t xml:space="preserve"> wraz z mapą poglądową</w:t>
      </w:r>
      <w:r w:rsidRPr="00152D52">
        <w:t xml:space="preserve">, wymiary i dane techniczne oraz oznakowanie pojemników na odzież i tekstylia do 7 dni od dnia podpisania umowy. Pojemniki muszą być opatrzone opisem informującym </w:t>
      </w:r>
      <w:r>
        <w:br/>
      </w:r>
      <w:r w:rsidRPr="00152D52">
        <w:t>o rodzaju gromadzonego odpadu.</w:t>
      </w:r>
    </w:p>
    <w:p w:rsidR="00EF0662" w:rsidRPr="007958A3" w:rsidRDefault="00EF0662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152D52">
        <w:t xml:space="preserve">Ustawienie kontenerów do zbiórki odpadów tekstylnych na terenie miasta Racibórz </w:t>
      </w:r>
      <w:r w:rsidRPr="00152D52">
        <w:br/>
        <w:t xml:space="preserve">w miejscach możliwie najbliższych gniazd segregacyjnych, a w przypadku braku </w:t>
      </w:r>
      <w:r w:rsidRPr="007958A3">
        <w:t>możliwości w miejscach nie powodujących kolizji.</w:t>
      </w:r>
    </w:p>
    <w:p w:rsidR="00EF0662" w:rsidRPr="007958A3" w:rsidRDefault="00EF0662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7958A3">
        <w:t>Wykonawca ma obowiązek uzyskania zgody właściciela terenu, na posadowienie pojemnika.</w:t>
      </w:r>
    </w:p>
    <w:p w:rsidR="00EF0662" w:rsidRPr="00E348D4" w:rsidRDefault="00EF0662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Systematyczne opróżniane przez Wykonawcę kontenerów z częstotliwością zapobiegającą ich przepełnieniu.</w:t>
      </w:r>
    </w:p>
    <w:p w:rsidR="00EF0662" w:rsidRPr="00E348D4" w:rsidRDefault="00EF0662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Dbanie przez Wykonawcę o</w:t>
      </w:r>
      <w:r>
        <w:t xml:space="preserve"> prawidłowy stan techniczny, </w:t>
      </w:r>
      <w:r w:rsidRPr="00152D52">
        <w:t>estetyczny</w:t>
      </w:r>
      <w:r>
        <w:t xml:space="preserve"> i sanitarny</w:t>
      </w:r>
      <w:r w:rsidRPr="00152D52">
        <w:t xml:space="preserve"> kontenerów.</w:t>
      </w:r>
    </w:p>
    <w:p w:rsidR="00EF0662" w:rsidRPr="00E348D4" w:rsidRDefault="00EF0662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Wykonawca w razie konieczności ma obowiązek okresowej dezynfekcji kontenerów.</w:t>
      </w:r>
    </w:p>
    <w:p w:rsidR="00EF0662" w:rsidRPr="00B0200F" w:rsidRDefault="00EF0662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Porządkowanie na koszt Wykonawcy terenu wokół kontenerów.</w:t>
      </w:r>
    </w:p>
    <w:p w:rsidR="00EF0662" w:rsidRPr="00B0200F" w:rsidRDefault="00EF0662" w:rsidP="00B0200F">
      <w:pPr>
        <w:pStyle w:val="ListParagraph"/>
        <w:autoSpaceDE w:val="0"/>
        <w:autoSpaceDN w:val="0"/>
        <w:adjustRightInd w:val="0"/>
        <w:ind w:right="-50"/>
        <w:jc w:val="both"/>
        <w:rPr>
          <w:color w:val="00B050"/>
        </w:rPr>
      </w:pPr>
    </w:p>
    <w:p w:rsidR="00EF0662" w:rsidRPr="00B15A74" w:rsidRDefault="00EF0662" w:rsidP="00B0200F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B15A74">
        <w:rPr>
          <w:b/>
          <w:bCs/>
        </w:rPr>
        <w:t>Magazynowanie i dystrybucja do właścicieli nieruchomości zamieszkałych,</w:t>
      </w:r>
      <w:r w:rsidRPr="00152D52">
        <w:t xml:space="preserve"> </w:t>
      </w:r>
      <w:r>
        <w:br/>
      </w:r>
      <w:r w:rsidRPr="00B15A74">
        <w:rPr>
          <w:b/>
          <w:bCs/>
        </w:rPr>
        <w:t>w imieniu Zamawiającego, pojemników na bioodpady</w:t>
      </w:r>
    </w:p>
    <w:p w:rsidR="00EF0662" w:rsidRPr="00152D52" w:rsidRDefault="00EF0662" w:rsidP="00B0200F">
      <w:pPr>
        <w:ind w:left="284" w:right="-50"/>
        <w:jc w:val="both"/>
      </w:pPr>
      <w:r w:rsidRPr="00152D52">
        <w:t>Magazynowanie i dystrybucja do mieszkańców, w imieniu Zamawiającego, pojemników na bioodpady poprzez: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Rozładunek dostarczonych pojemników,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Magazynowanie i zabezpieczenie pojemników pozostających na stanie Wykonawcy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Przyjmowanie zgłoszeń zapotrzebowania na pojemniki oraz prowadzenie listy oczekujących,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Złożenie i ewidencje pojemników,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Zawieranie, rozwiązywanie w imieniu Miasta Racibórz umów użyczenia pojemników właścicielom nieruchomości z terenu miasta Racibórz (zgodnie ze wzorem przygotowanym przez Zamawiającego),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 xml:space="preserve">Prowadzenie rejestru umów w arkuszu kalkulacyjnym – zestawienie powinno jednoznacznie identyfikować użytkowników poszczególnych pojemników (imię </w:t>
      </w:r>
      <w:r>
        <w:br/>
      </w:r>
      <w:r w:rsidRPr="00152D52">
        <w:t>i nazwisko, adres zamieszkania, nr telefonu), adres ich ustawienia, nr i datę zawarcia umowy użyczenia,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Dostarczenie pojemników pod wskazane w umowie użyczenia adresy (do 7 dni od daty podpisania umowy użyczenia),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Odbiory pojemników spod wskazanych adresów w przypadku rozwiązania umowy użyczenia,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Przekazanie odebranych w przypadku rozwiązania umowy użyczenia pojemników kolejnym z listy oczekujących właścicielom nieruchomości,</w:t>
      </w:r>
    </w:p>
    <w:p w:rsidR="00EF0662" w:rsidRPr="00152D52" w:rsidRDefault="00EF0662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 xml:space="preserve">Maksymalna ilość pojemników do magazynowania i dystrybucji </w:t>
      </w:r>
      <w:r w:rsidRPr="0018222A">
        <w:t>– 300 szt</w:t>
      </w:r>
      <w:r w:rsidRPr="00B15A74">
        <w:rPr>
          <w:color w:val="FF0000"/>
        </w:rPr>
        <w:t>.</w:t>
      </w:r>
    </w:p>
    <w:p w:rsidR="00EF0662" w:rsidRDefault="00EF0662" w:rsidP="00E2287A">
      <w:pPr>
        <w:ind w:right="-50"/>
        <w:jc w:val="both"/>
        <w:rPr>
          <w:b/>
          <w:bCs/>
        </w:rPr>
      </w:pPr>
    </w:p>
    <w:p w:rsidR="00EF0662" w:rsidRPr="00152D52" w:rsidRDefault="00EF0662" w:rsidP="00893986">
      <w:pPr>
        <w:ind w:left="360" w:right="-50"/>
        <w:jc w:val="both"/>
        <w:rPr>
          <w:b/>
          <w:bCs/>
        </w:rPr>
      </w:pPr>
      <w:r w:rsidRPr="00152D52">
        <w:rPr>
          <w:b/>
          <w:bCs/>
        </w:rPr>
        <w:t xml:space="preserve">Przedmiot zamówienia </w:t>
      </w:r>
      <w:r w:rsidRPr="001B7B08">
        <w:rPr>
          <w:b/>
          <w:bCs/>
          <w:u w:val="single"/>
        </w:rPr>
        <w:t>rozdziału</w:t>
      </w:r>
      <w:r>
        <w:rPr>
          <w:b/>
          <w:bCs/>
          <w:u w:val="single"/>
        </w:rPr>
        <w:t xml:space="preserve"> II</w:t>
      </w:r>
      <w:r>
        <w:rPr>
          <w:b/>
          <w:bCs/>
        </w:rPr>
        <w:t xml:space="preserve"> </w:t>
      </w:r>
      <w:r w:rsidRPr="00152D52">
        <w:rPr>
          <w:b/>
          <w:bCs/>
        </w:rPr>
        <w:t>realizowany będzie poprzez:</w:t>
      </w:r>
    </w:p>
    <w:p w:rsidR="00EF0662" w:rsidRPr="00152D52" w:rsidRDefault="00EF0662" w:rsidP="00E2287A">
      <w:pPr>
        <w:ind w:right="-50"/>
        <w:jc w:val="both"/>
        <w:rPr>
          <w:b/>
          <w:bCs/>
        </w:rPr>
      </w:pPr>
    </w:p>
    <w:p w:rsidR="00EF0662" w:rsidRPr="003A2D67" w:rsidRDefault="00EF0662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3A2D67">
        <w:rPr>
          <w:b/>
          <w:bCs/>
        </w:rPr>
        <w:t>Organizowanie cyklicznych akcji selektywnej zbiórki odpadów komunalnych</w:t>
      </w:r>
    </w:p>
    <w:p w:rsidR="00EF0662" w:rsidRDefault="00EF0662" w:rsidP="003C761C">
      <w:pPr>
        <w:pStyle w:val="ListParagraph"/>
        <w:numPr>
          <w:ilvl w:val="0"/>
          <w:numId w:val="34"/>
        </w:numPr>
        <w:spacing w:after="120"/>
        <w:ind w:right="-50"/>
        <w:jc w:val="both"/>
      </w:pPr>
      <w:r>
        <w:t>Obsługa konkursów „Zbieramy butelki plastikowe”: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Odbiór zebranych butelek plastikowych z placówek oświatowych i wychowawczych na terenie Miasta Racibórz biorących udział w konkursie „Zbieramy butelki plastikowe”. Uprawnionych do udziału może być nawet 30 placówek. Jednak szacuje się, że odbiór będzie miał miejsce z ok. 10 placówek. Przewidywana ilość odpadów do odbioru to ok. 32 Mg na rok – szacunku dokonano na podstawie ostatnich edycji konkursu.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Odbiór odbywać się będzie z miejsc gromadzenia odpadu.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 xml:space="preserve">Wykonawca dokona odbiorów butelek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8 </w:t>
      </w:r>
      <w:r>
        <w:t>do umowy.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Wykonawca przekaże do Urzędu Miasta Racibórz wraz ze sprawozdaniem miesięcznym, protokoły za miesiąc, którego dotyczy sprawozdanie.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Wykonawca wskaże osobę odpowiedzialną za zbiórkę, nr telefonu, pod którym dokonywane będą zgłoszenia konieczności odbioru oraz adres e-mail.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Termin odbioru nie może przekraczać 7 dni od zgłoszenia.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Odebrane przez Wykonawcę butelki plastikowe stanowiące odpady opakowaniowe zostaną przekazane do recyklingu.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 xml:space="preserve">Odbiór zebranych odpadów w ramach organizowanych przez Prezydenta Miasta Racibórz konkursu „Zbieramy butelki plastikowe”, Wykonawca będzie realizował </w:t>
      </w:r>
      <w:r>
        <w:rPr>
          <w:b/>
          <w:bCs/>
        </w:rPr>
        <w:t>w imieniu Miasta Racibórz</w:t>
      </w:r>
      <w:r>
        <w:t>.</w:t>
      </w:r>
    </w:p>
    <w:p w:rsidR="00EF0662" w:rsidRDefault="00EF0662" w:rsidP="003C761C">
      <w:pPr>
        <w:pStyle w:val="ListParagraph"/>
        <w:numPr>
          <w:ilvl w:val="0"/>
          <w:numId w:val="29"/>
        </w:numPr>
        <w:spacing w:after="120"/>
        <w:ind w:right="-50"/>
        <w:jc w:val="both"/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</w:p>
    <w:p w:rsidR="00EF0662" w:rsidRDefault="00EF0662" w:rsidP="003C761C">
      <w:pPr>
        <w:pStyle w:val="ListParagraph"/>
        <w:numPr>
          <w:ilvl w:val="0"/>
          <w:numId w:val="29"/>
        </w:numPr>
        <w:spacing w:after="120"/>
        <w:ind w:right="-50"/>
        <w:jc w:val="both"/>
      </w:pPr>
      <w:r>
        <w:t>Wykonawca ma obowiązek ważyć odbierane odpady bezpośrednio na terenie nieruchomości, z których ten odbiór nastąpił.</w:t>
      </w:r>
    </w:p>
    <w:p w:rsidR="00EF0662" w:rsidRDefault="00EF0662" w:rsidP="003C761C">
      <w:pPr>
        <w:pStyle w:val="ListParagraph"/>
        <w:numPr>
          <w:ilvl w:val="0"/>
          <w:numId w:val="34"/>
        </w:numPr>
        <w:spacing w:after="120"/>
        <w:ind w:right="-50"/>
        <w:jc w:val="both"/>
      </w:pPr>
      <w:r>
        <w:t>Obsługa konkursu</w:t>
      </w:r>
      <w:r w:rsidRPr="00F6666F">
        <w:rPr>
          <w:b/>
          <w:bCs/>
        </w:rPr>
        <w:t xml:space="preserve"> </w:t>
      </w:r>
      <w:r w:rsidRPr="00F6666F">
        <w:rPr>
          <w:u w:val="single"/>
        </w:rPr>
        <w:t>„Chroń las – zbieraj makulaturę”</w:t>
      </w:r>
      <w:r>
        <w:t>: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 xml:space="preserve">Zapewnienie dużym placówkom oświatowym (nie więcej niż 8) kontenerów do przechowywania (gromadzenia) makulatury w ilości, pojemności i rodzaju dostosowanej do miejsca (dostępności powierzchni), intensywności zbiórki oraz częstotliwości odbioru. Uzgodnień należy dokonać indywidualnie ze wskazanymi przedstawicielami placówek. 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Odbiór w zależności od placówki odbywać się będzie z miejsc gromadzenia odpadu w poszczególnych placówkach lub kontenerów (pojemników).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Odbiór zebranej makulatury z placówek oświatowych i wychowawczych na terenie Miasta Racibórz biorących udział w konkursie „</w:t>
      </w:r>
      <w:r>
        <w:rPr>
          <w:u w:val="single"/>
        </w:rPr>
        <w:t>Chroń las – zbieraj makulaturę</w:t>
      </w:r>
      <w:r>
        <w:t>”. Uprawnionych do udziału może być nawet 30 placówek. Jednak szacuje się, że odbiór będzie miał miejsce z ok. 10 placówek. Przewidywana ilość odpadów do odbioru to ok. 40 Mg na rok – szacunku dokonano na podstawie ostatnich edycji konkursu.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 xml:space="preserve">Wykonawca dokona odbiorów makulatury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9 </w:t>
      </w:r>
      <w:r>
        <w:t>do umowy.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Wykonawca przekaże do Urzędu Miasta Racibórz wraz ze sprawozdaniem miesięcznym, protokoły za miesiąc, którego dotyczy sprawozdanie.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Wykonawca wskaże osobę odpowiedzialną za zbiórkę, nr telefonu, pod którym dokonywane będą zgłoszenia konieczności odbioru oraz adres e-mail.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Termin odbioru nie może przekraczać 7 dni od zgłoszenia.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Odebrana przez Wykonawcę makulatura stanowiąca odpady opakowaniowe zostanie przekazana do odzysku lub recyklingu.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 xml:space="preserve">Odbiór zebranych odpadów w ramach organizowanego przez Prezydenta Miasta Racibórz konkursu „Chroń las – zbieraj makulaturę”, Wykonawca będzie realizował </w:t>
      </w:r>
      <w:r>
        <w:rPr>
          <w:b/>
          <w:bCs/>
        </w:rPr>
        <w:t>w imieniu Miasta Racibórz</w:t>
      </w:r>
      <w:r>
        <w:t>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  <w:r>
        <w:t>.</w:t>
      </w:r>
    </w:p>
    <w:p w:rsidR="00EF0662" w:rsidRDefault="00EF0662" w:rsidP="003C761C">
      <w:pPr>
        <w:numPr>
          <w:ilvl w:val="0"/>
          <w:numId w:val="29"/>
        </w:numPr>
        <w:ind w:right="-50"/>
        <w:jc w:val="both"/>
      </w:pPr>
      <w:r>
        <w:t>Wykonawca ma obowiązek ważyć odbierane odpady bezpośrednio na terenie nieruchomości, z których ten odbiór nastąpił, a w przypadku odbioru kontenera wystawić i przekazać placówce oświatowej stosowny protokół z wagą do trzech dni od odbioru.</w:t>
      </w:r>
    </w:p>
    <w:p w:rsidR="00EF0662" w:rsidRDefault="00EF0662" w:rsidP="00F6666F">
      <w:pPr>
        <w:ind w:right="-50"/>
        <w:jc w:val="both"/>
      </w:pPr>
    </w:p>
    <w:p w:rsidR="00EF0662" w:rsidRPr="00F6666F" w:rsidRDefault="00EF0662" w:rsidP="003C761C">
      <w:pPr>
        <w:pStyle w:val="ListParagraph"/>
        <w:numPr>
          <w:ilvl w:val="0"/>
          <w:numId w:val="34"/>
        </w:numPr>
        <w:spacing w:before="120" w:after="120"/>
        <w:ind w:right="-50"/>
        <w:rPr>
          <w:b/>
          <w:bCs/>
        </w:rPr>
      </w:pPr>
      <w:r>
        <w:t>Obsługa konkursu „Zbieramy nakrętki plastikowe”: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</w:pPr>
      <w:r>
        <w:t>Odbiór zebranych nakrętek plastikowych z placówek oświatowych i wychowawczych na terenie Miasta Racibórz biorących udział w konkursie „Zbieramy nakrętki plastikowe”. Uprawnionych do udziału może być nawet 30 placówek. Jednak szacuje się, że odbiór będzie miał miejsce z ok. 15 placówek. Przewidywana ilość odpadów do odbioru to ok. 6 Mg na rok – szacunku dokonano na podstawie ostatnich edycji konkursu.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</w:pPr>
      <w:r>
        <w:t>Odbiór odbywać się będzie z miejsc gromadzenia odpadu w poszczególnych placówkach.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</w:pPr>
      <w:r>
        <w:t xml:space="preserve">Wykonawca dokona odbiorów nakrętek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10 </w:t>
      </w:r>
      <w:r>
        <w:t>do umowy.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</w:pPr>
      <w:r>
        <w:t>Wykonawca przekaże do Urzędu Miasta Racibórz wraz ze sprawozdaniem miesięcznym, protokoły za miesiąc, którego dotyczy sprawozdanie.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</w:pPr>
      <w:r>
        <w:t>Wykonawca wskaże osobę odpowiedzialną za zbiórkę, nr telefonu, pod którym dokonywane będą zgłoszenia konieczności odbioru oraz adres e-mail.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</w:pPr>
      <w:r>
        <w:t>Termin odbioru nie może przekraczać 7 dni od zgłoszenia.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</w:pPr>
      <w:r>
        <w:t>Odebrane przez Wykonawcę nakrętki plastikowe stanowią odpady opakowaniowe i zostaną na bieżąco przekazane do recyklingu.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</w:pPr>
      <w:r>
        <w:t xml:space="preserve">Odbiór zebranych odpadów w ramach konkursu Wykonawca będzie realizował </w:t>
      </w:r>
      <w:r>
        <w:br/>
      </w:r>
      <w:r>
        <w:rPr>
          <w:b/>
          <w:bCs/>
        </w:rPr>
        <w:t>w imieniu Miasta Racibórz</w:t>
      </w:r>
      <w:r>
        <w:t>.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  <w:rPr>
          <w:color w:val="FF0000"/>
        </w:rPr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  <w:r>
        <w:rPr>
          <w:color w:val="FF0000"/>
        </w:rPr>
        <w:t>.</w:t>
      </w:r>
    </w:p>
    <w:p w:rsidR="00EF0662" w:rsidRDefault="00EF0662" w:rsidP="003C761C">
      <w:pPr>
        <w:numPr>
          <w:ilvl w:val="0"/>
          <w:numId w:val="30"/>
        </w:numPr>
        <w:ind w:right="-50"/>
        <w:jc w:val="both"/>
      </w:pPr>
      <w:r>
        <w:t>Wykonawca ma obowiązek ważyć odbierane odpady bezpośrednio na terenie nieruchomości, z których ten odbiór nastąpił.</w:t>
      </w:r>
    </w:p>
    <w:p w:rsidR="00EF0662" w:rsidRDefault="00EF0662" w:rsidP="00F6666F">
      <w:pPr>
        <w:ind w:right="-50"/>
      </w:pPr>
    </w:p>
    <w:p w:rsidR="00EF0662" w:rsidRPr="00F6666F" w:rsidRDefault="00EF0662" w:rsidP="003C761C">
      <w:pPr>
        <w:pStyle w:val="ListParagraph"/>
        <w:numPr>
          <w:ilvl w:val="0"/>
          <w:numId w:val="34"/>
        </w:numPr>
        <w:ind w:right="-50"/>
        <w:rPr>
          <w:b/>
          <w:bCs/>
        </w:rPr>
      </w:pPr>
      <w:r>
        <w:t>Akcje zbiórki zużytego sprzętu elektronicznego i elektrycznego (zwanych dalej „ZSEE”):</w:t>
      </w:r>
    </w:p>
    <w:p w:rsidR="00EF0662" w:rsidRDefault="00EF0662" w:rsidP="003C761C">
      <w:pPr>
        <w:numPr>
          <w:ilvl w:val="0"/>
          <w:numId w:val="31"/>
        </w:numPr>
        <w:ind w:left="1071" w:right="-50" w:hanging="357"/>
        <w:jc w:val="both"/>
        <w:rPr>
          <w:b/>
          <w:bCs/>
        </w:rPr>
      </w:pPr>
      <w:r>
        <w:t xml:space="preserve">Wykonawca zapewni obsługę dwóch punktów zbiórki ZSEE w uzgodnionych </w:t>
      </w:r>
      <w:r>
        <w:br/>
        <w:t>z Zamawiającym terminie i miejscach na terenie miasta Racibórz, zorganizowanych w ramach akcji jednodniowych. Akcja stanowić będzie dopełnienie odbioru stałego ZSEE. Planuje się przeprowadzenie akcji w jedną sobotę maja oraz jedną sobotę września każdego roku obowiązywania umowy.</w:t>
      </w:r>
    </w:p>
    <w:p w:rsidR="00EF0662" w:rsidRDefault="00EF0662" w:rsidP="003C761C">
      <w:pPr>
        <w:numPr>
          <w:ilvl w:val="0"/>
          <w:numId w:val="31"/>
        </w:numPr>
        <w:ind w:left="1071" w:right="-50" w:hanging="357"/>
        <w:jc w:val="both"/>
        <w:rPr>
          <w:b/>
          <w:bCs/>
          <w:u w:val="single"/>
        </w:rPr>
      </w:pPr>
      <w:r>
        <w:rPr>
          <w:u w:val="single"/>
        </w:rPr>
        <w:t>Termin zostanie uzgodniony, co najmniej na 35 dni przed każdą akcją.</w:t>
      </w:r>
    </w:p>
    <w:p w:rsidR="00EF0662" w:rsidRDefault="00EF0662" w:rsidP="003C761C">
      <w:pPr>
        <w:numPr>
          <w:ilvl w:val="0"/>
          <w:numId w:val="31"/>
        </w:numPr>
        <w:ind w:right="-50"/>
        <w:jc w:val="both"/>
      </w:pPr>
      <w:r>
        <w:t>Wykonawca przekaże ZSEE do Zintegrowanego Centrum Przetwarzania Odpadów Komunalnych przy ul. Rybnickiej 125 w Raciborzu.</w:t>
      </w:r>
    </w:p>
    <w:p w:rsidR="00EF0662" w:rsidRDefault="00EF0662" w:rsidP="003C761C">
      <w:pPr>
        <w:numPr>
          <w:ilvl w:val="0"/>
          <w:numId w:val="31"/>
        </w:numPr>
        <w:ind w:right="-50"/>
        <w:jc w:val="both"/>
      </w:pPr>
      <w:r>
        <w:t xml:space="preserve">Przewidywana ilość odpadów do odbioru </w:t>
      </w:r>
      <w:r>
        <w:rPr>
          <w:u w:val="single"/>
        </w:rPr>
        <w:t>ok. 28 Mg na rok</w:t>
      </w:r>
      <w:r>
        <w:t xml:space="preserve"> – szacunku dokonano na podstawie zbiórek przeprowadzonych w 2018r.</w:t>
      </w:r>
    </w:p>
    <w:p w:rsidR="00EF0662" w:rsidRDefault="00EF0662" w:rsidP="003C761C">
      <w:pPr>
        <w:numPr>
          <w:ilvl w:val="0"/>
          <w:numId w:val="31"/>
        </w:numPr>
        <w:ind w:right="-50"/>
        <w:jc w:val="both"/>
        <w:rPr>
          <w:b/>
          <w:bCs/>
        </w:rPr>
      </w:pPr>
      <w:r>
        <w:t>Zamawiający zapewni promocje akcji oraz gratyfikacje mieszkańców za dostarczony sprzęt (np. sadzonki, świetlówki energooszczędne).</w:t>
      </w:r>
    </w:p>
    <w:p w:rsidR="00EF0662" w:rsidRDefault="00EF0662" w:rsidP="003C761C">
      <w:pPr>
        <w:numPr>
          <w:ilvl w:val="0"/>
          <w:numId w:val="31"/>
        </w:numPr>
        <w:ind w:right="-50"/>
        <w:jc w:val="both"/>
      </w:pPr>
      <w:r>
        <w:t xml:space="preserve">Wykonawca rozliczy akcje do 30 dni od jej przeprowadzenia poprzez złożenie sprawozdania z zagospodarowania całej ilości odebranych odpadów w ramach akcji ze wskazaniem poszczególnych ilości i miejsc ich odzysku lub recyklingu, którego wzór stanowi załącznik </w:t>
      </w:r>
      <w:r>
        <w:rPr>
          <w:b/>
          <w:bCs/>
        </w:rPr>
        <w:t xml:space="preserve">nr 11 do </w:t>
      </w:r>
      <w:r>
        <w:t>umowy.</w:t>
      </w:r>
    </w:p>
    <w:p w:rsidR="00EF0662" w:rsidRPr="00152D52" w:rsidRDefault="00EF0662" w:rsidP="005A6D0E">
      <w:pPr>
        <w:spacing w:before="120" w:after="120"/>
        <w:ind w:right="-50"/>
        <w:rPr>
          <w:b/>
          <w:bCs/>
        </w:rPr>
      </w:pPr>
    </w:p>
    <w:p w:rsidR="00EF0662" w:rsidRDefault="00EF0662" w:rsidP="003C761C">
      <w:pPr>
        <w:pStyle w:val="ListParagraph"/>
        <w:numPr>
          <w:ilvl w:val="0"/>
          <w:numId w:val="34"/>
        </w:numPr>
        <w:spacing w:before="120" w:after="120"/>
        <w:ind w:right="-50"/>
      </w:pPr>
      <w:r>
        <w:t xml:space="preserve"> Zbiórka przeterminowanych leków i termometrów z aptek:</w:t>
      </w:r>
    </w:p>
    <w:p w:rsidR="00EF0662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>
        <w:t xml:space="preserve">Wykonawca zawrze porozumienia w zakresie zbiórki przedmiotowych odpadów od mieszkańców, z 20 aptekami wskazanymi poniżej, w terminie do 60 dni od podpisania umowy. Apteki te są wyposażone w pojemniki zakupione przez Miasto Racibórz. </w:t>
      </w:r>
    </w:p>
    <w:p w:rsidR="00EF0662" w:rsidRDefault="00EF0662" w:rsidP="00F6666F">
      <w:pPr>
        <w:numPr>
          <w:ilvl w:val="0"/>
          <w:numId w:val="10"/>
        </w:numPr>
        <w:ind w:right="-50"/>
        <w:jc w:val="both"/>
      </w:pPr>
      <w:r>
        <w:t xml:space="preserve">Wykonawca przeprowadzi odbiory przedmiotowych odpadów na podstawie zgłoszenia konieczności odbioru przez Zamawiającego, a usługa obejmować będzie odbiór, ważenie, wymianę worków i zaprotokołowanie odbioru na formularzach zgodnych z załącznikiem </w:t>
      </w:r>
      <w:r>
        <w:rPr>
          <w:b/>
          <w:bCs/>
        </w:rPr>
        <w:t xml:space="preserve">nr 12 i 13 </w:t>
      </w:r>
      <w:r>
        <w:t>do umowy, dla poszczególnych aptek, transport odpadów oraz właściwe ich zagospodarowanie.</w:t>
      </w:r>
    </w:p>
    <w:p w:rsidR="00EF0662" w:rsidRDefault="00EF0662" w:rsidP="00F6666F">
      <w:pPr>
        <w:numPr>
          <w:ilvl w:val="0"/>
          <w:numId w:val="10"/>
        </w:numPr>
        <w:ind w:right="-50"/>
        <w:jc w:val="both"/>
        <w:rPr>
          <w:u w:val="single"/>
        </w:rPr>
      </w:pPr>
      <w:r>
        <w:rPr>
          <w:u w:val="single"/>
        </w:rPr>
        <w:t>Wykonawca ustali terminy odbioru z wszystkimi aptekami.</w:t>
      </w:r>
    </w:p>
    <w:p w:rsidR="00EF0662" w:rsidRDefault="00EF0662" w:rsidP="00F6666F">
      <w:pPr>
        <w:numPr>
          <w:ilvl w:val="0"/>
          <w:numId w:val="10"/>
        </w:numPr>
        <w:ind w:right="-50"/>
        <w:jc w:val="both"/>
      </w:pPr>
      <w:r>
        <w:t>Przewiduje się, że liczba akcji odbioru nie przekroczy 9 w skali roku.</w:t>
      </w:r>
    </w:p>
    <w:p w:rsidR="00EF0662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>
        <w:t xml:space="preserve">Przewidywana ilość odpadów do odbioru </w:t>
      </w:r>
      <w:r>
        <w:rPr>
          <w:u w:val="single"/>
        </w:rPr>
        <w:t>ok. 2,4 Mg na rok</w:t>
      </w:r>
      <w:r>
        <w:t xml:space="preserve"> – szacunku dokonano na podstawie odbiorów przeprowadzonych w </w:t>
      </w:r>
      <w:r>
        <w:rPr>
          <w:u w:val="single"/>
        </w:rPr>
        <w:t>2018r.</w:t>
      </w:r>
    </w:p>
    <w:p w:rsidR="00EF0662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>
        <w:t>Wykonawca rozliczy akcje do 30 dni od każdego odbioru poprzez przedłożenie oryginałów protokołów potwierdzających odbiór odpadów z poszczególnych aptek oraz sprawozdania z ilości zebranych odpadów w poszczególnych aptekach oraz z ich zagospodarowania ze wskazaniem poszczególnych ilości i miejsc ich odzysku, recyklingu lub unieszkodliwiania.</w:t>
      </w:r>
    </w:p>
    <w:p w:rsidR="00EF0662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152D52">
        <w:t>Punkty zbiórki przeterminowanych leków</w:t>
      </w:r>
      <w:r>
        <w:t xml:space="preserve"> i termometrów</w:t>
      </w:r>
      <w:r w:rsidRPr="00152D52">
        <w:t>: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Książęca 12,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Ogrodowa 40,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„Św. Mikołaja” ul. Londzina 36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 – śródmiejska” ul. Długa 21,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33,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„Dr. Max” ul. Opawska 45,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„Przy Rondzie” ul. Opawska 89,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„Zdrowit” ul. Katowicka 4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„ABC-Ocicka” ul. Ocicka 51A ( 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„Kolejowa” ul. Kolejowa 20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„Victoria” ul. Mickiewicza 19b/11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124a,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7,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Mickiewicza 5,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Rynek 12,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Gliwicka 21b,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„ABC Auchan” ul. Rybnicka 97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„Zdrovit” ul. Nowa 3-5,</w:t>
      </w:r>
      <w:r>
        <w:t xml:space="preserve"> </w:t>
      </w:r>
      <w:r>
        <w:rPr>
          <w:color w:val="000000"/>
        </w:rPr>
        <w:t xml:space="preserve">Apteka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„Św. Kosmy i Damiana” ul. Gamowska 3, Apteka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„Pod Różami” ul. Wojska Polskiego 15/11.</w:t>
      </w:r>
    </w:p>
    <w:p w:rsidR="00EF0662" w:rsidRPr="00152D52" w:rsidRDefault="00EF0662" w:rsidP="00D71AFE">
      <w:pPr>
        <w:spacing w:before="120" w:after="120"/>
        <w:ind w:left="720" w:right="-50"/>
        <w:jc w:val="both"/>
      </w:pPr>
    </w:p>
    <w:p w:rsidR="00EF0662" w:rsidRPr="007211DE" w:rsidRDefault="00EF0662" w:rsidP="007211DE">
      <w:pPr>
        <w:numPr>
          <w:ilvl w:val="1"/>
          <w:numId w:val="35"/>
        </w:numPr>
        <w:tabs>
          <w:tab w:val="clear" w:pos="1443"/>
          <w:tab w:val="num" w:pos="1134"/>
        </w:tabs>
        <w:spacing w:before="120" w:after="120"/>
        <w:ind w:left="1134" w:right="-50" w:hanging="425"/>
        <w:jc w:val="both"/>
      </w:pPr>
      <w:r>
        <w:t>Zamawiający zastrzega sobie prawo do zwiększenia ilości punktów odbioru przeterminowanych leków do 25, a termometrów rtęciowych do 10 punktów.</w:t>
      </w:r>
    </w:p>
    <w:p w:rsidR="00EF0662" w:rsidRPr="00152D52" w:rsidRDefault="00EF0662" w:rsidP="005A6D0E">
      <w:pPr>
        <w:ind w:right="-50"/>
        <w:jc w:val="both"/>
        <w:rPr>
          <w:b/>
          <w:bCs/>
          <w:sz w:val="28"/>
          <w:szCs w:val="28"/>
        </w:rPr>
      </w:pPr>
    </w:p>
    <w:p w:rsidR="00EF0662" w:rsidRPr="00152D52" w:rsidRDefault="00EF0662" w:rsidP="005A6D0E">
      <w:p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4. Obowiązki Wykonawcy w trakcie realizacji zamówienia</w:t>
      </w: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4.1 Wykonawca zobowiązany jest do prowadzenia na terenie gminy Punktu Obsługi Klienta czynnego w godz. 7:00 – 15:00 (poniedziałek, wtorek, czwartek, piątek) i 8:00 – 16:00 (środa) oraz posiadanie przynajmniej dwóch czynnych i dostępnych dla mieszkańców Raciborza </w:t>
      </w:r>
      <w:r>
        <w:br/>
      </w:r>
      <w:r w:rsidRPr="00152D52">
        <w:t>nr telefonów i adresu mailowego niezbędnych do udzielania wszelkich wyjaśnień i przyjmowania reklamacji.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4.2 Wykonawca jest zobowiązany do zebrania także odpadów leżących obok altanek śmietnikowych i pojemników.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4.3 Za szkody w majątku Zamawiającego lub osób trzecich spowodowane w trakcie odbioru odpadów odpowiedzialność ponosi Wykonawca.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4.4 Wykonawca ma obowiązek udzielania informacji i wyjaśnień mieszkańcom </w:t>
      </w:r>
      <w:r w:rsidRPr="00152D52">
        <w:br/>
        <w:t>o terminach i zasadach odbioru odpadów komunalnych, a w przypadku uzasadnionych zastrzeżeń do wykonywanych usług, Wykonawca winien własnym staraniem i na własny koszt usunąć nieprawidłowość oraz udzielić stosownych wyjaśnień zainteresowanym.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4.5 Wykonawca ma obowiązek poinformowania wszystkich mieszkańców o ewentualnych zmianach terminu odbioru odpadów spowodowanych remontem drogi w przypadku, gdy odbiór z tego powodu nie jest możliwy pojazdem przystosowanym do obsługi nieruchomości </w:t>
      </w:r>
      <w:r>
        <w:br/>
      </w:r>
      <w:r w:rsidRPr="00152D52">
        <w:t>o utrudnionym podjeździe.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4.6  Przyjmowanie i wyjaśnianie skarg i reklamacji Zamawiającego i mieszkańców</w:t>
      </w:r>
      <w:r>
        <w:t xml:space="preserve"> oraz przekazywanie do wiadomości Zamawiającego sposobu rozpatrzenia i załatwienia sprawy.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4.7 </w:t>
      </w:r>
      <w:r>
        <w:t>Rozpatrywanie skarg i reklamacji wg deklaracji z formularza ofertowego.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4.8 Pisemnego powiadamiania Zamawiającego o każdym przypadku załatwienia sprawy określonej w punkcie 4.7 (np. drogą mailową na adres Zamawiającego)</w:t>
      </w:r>
    </w:p>
    <w:p w:rsidR="00EF0662" w:rsidRPr="00152D52" w:rsidRDefault="00EF0662" w:rsidP="00FC6EB7">
      <w:pPr>
        <w:numPr>
          <w:ilvl w:val="1"/>
          <w:numId w:val="12"/>
        </w:numPr>
        <w:tabs>
          <w:tab w:val="clear" w:pos="360"/>
          <w:tab w:val="num" w:pos="426"/>
        </w:tabs>
        <w:spacing w:after="120"/>
        <w:ind w:left="0" w:right="-50" w:firstLine="0"/>
        <w:jc w:val="both"/>
      </w:pPr>
      <w:r w:rsidRPr="00152D52">
        <w:t>Dokumentowanie braku możliwości odbioru odpadów (kamery, zdjęcia, mierniki temperatury) oraz każdorazowo informowanie o tym fakcie Zamawiającego. Dopuszcza się informowanie drogą mailową.</w:t>
      </w:r>
    </w:p>
    <w:p w:rsidR="00EF0662" w:rsidRPr="00152D52" w:rsidRDefault="00EF0662" w:rsidP="00FC6EB7">
      <w:pPr>
        <w:numPr>
          <w:ilvl w:val="1"/>
          <w:numId w:val="12"/>
        </w:numPr>
        <w:tabs>
          <w:tab w:val="clear" w:pos="360"/>
          <w:tab w:val="num" w:pos="426"/>
        </w:tabs>
        <w:spacing w:after="120"/>
        <w:ind w:right="-50"/>
        <w:jc w:val="both"/>
      </w:pPr>
      <w:r w:rsidRPr="00152D52">
        <w:t xml:space="preserve"> Poinformowanie właścicieli nieruchomości o przyczynach braku odbioru odpadów.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4.11 Odpady zebrane od właścicieli nieruchomości z terenu Gminy Racibórz, Wykonawca zobowiązany jest przekazać do Zintegrowanego Centrum Przetwarzania Odpadów Komunalnych przy ul. Rybnickiej 125 w Raciborzu.</w:t>
      </w:r>
    </w:p>
    <w:p w:rsidR="00EF0662" w:rsidRDefault="00EF0662" w:rsidP="00FC6EB7">
      <w:pPr>
        <w:numPr>
          <w:ilvl w:val="1"/>
          <w:numId w:val="13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152D52">
        <w:t xml:space="preserve"> Wykonawca ma obowiązek ważenia na legalizowanej wadze i ewidencjonowania wszystkich odpadów zebr</w:t>
      </w:r>
      <w:r>
        <w:t>anych z terenu miasta Racibórz.</w:t>
      </w:r>
    </w:p>
    <w:p w:rsidR="00EF0662" w:rsidRPr="0018222A" w:rsidRDefault="00EF0662" w:rsidP="00FC6EB7">
      <w:pPr>
        <w:numPr>
          <w:ilvl w:val="1"/>
          <w:numId w:val="13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18222A">
        <w:t>Wykonawca ma obowiązek posiadania przynajmniej jednego pojazdu wyposażonego w wagę umożliwiającą ważenie odpadów gromadzonych w pojemnikach i workach.</w:t>
      </w:r>
    </w:p>
    <w:p w:rsidR="00EF0662" w:rsidRPr="00CB6B95" w:rsidRDefault="00EF0662" w:rsidP="005A6D0E">
      <w:pPr>
        <w:spacing w:after="120"/>
        <w:ind w:right="-50"/>
        <w:jc w:val="both"/>
      </w:pPr>
      <w:r w:rsidRPr="00CB6B95">
        <w:t xml:space="preserve">4.14 Wykonawca ma obowiązek transportu wszystkich selektywnie zebranych odpadów </w:t>
      </w:r>
      <w:r>
        <w:br/>
      </w:r>
      <w:r w:rsidRPr="00CB6B95">
        <w:t>z terenu Gminy Racibórz do Zintegrowanego Centrum Przetwarzania Odpadów Komunalnych przy ul. Rybnickiej 125 w Raciborzu.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</w:t>
      </w:r>
      <w:r>
        <w:t>5</w:t>
      </w:r>
      <w:r w:rsidRPr="00152D52">
        <w:t xml:space="preserve"> Wykonawca ma obowiązek realizować odbiór odpadów komunalnych w sposób umożliwiający osiągnięcie odpowiednich poziomów recyklingu, przygotowania do ponownego użycia i odzysku innymi metodami oraz ograniczenie masy odpadów ulegających biodegradacji przekazywanych do składowania, zgodnie z zapisami ustawy z dnia 13 września 1996 r. o utrzymaniu czystości i porządku w gminach  Rozporządzeniem Ministra Środowiska z dnia 29 maja 2012 r. w sprawie poziomów recyklingu, przygotowania do ponownego użycia i odzysku innymi metodami niektórych frakcji odpadów komunalnych oraz Rozporządzeniem Ministra Środowiska z dnia 28 maja 2012r. w sprawie poziomów ograniczania masy odpadów komunalnych ulegających biodegradacji przekazywanych do składowania oraz sposobu obliczania poziomu </w:t>
      </w:r>
      <w:r>
        <w:t>ograniczenia masy tych odpadów.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4.16 Wykonawca ma obowiązek dostarczyć</w:t>
      </w:r>
      <w:r>
        <w:t>,</w:t>
      </w:r>
      <w:r w:rsidRPr="00152D52">
        <w:t xml:space="preserve"> w terminie do 30 dni od zakończenia umowy</w:t>
      </w:r>
      <w:r>
        <w:t>,</w:t>
      </w:r>
      <w:r w:rsidRPr="00152D52">
        <w:t xml:space="preserve"> dokumenty potwierdzające odzysk i recykling dla odpadów opakowaniowych.</w:t>
      </w:r>
    </w:p>
    <w:p w:rsidR="00EF0662" w:rsidRPr="00152D52" w:rsidRDefault="00EF0662" w:rsidP="00CB6B95">
      <w:pPr>
        <w:spacing w:after="120"/>
        <w:ind w:right="-50"/>
        <w:jc w:val="both"/>
      </w:pPr>
      <w:r w:rsidRPr="00152D52">
        <w:t>4.17 Rapor</w:t>
      </w:r>
      <w:r>
        <w:t>t miesięczny z wykonanych prac</w:t>
      </w:r>
      <w:r w:rsidRPr="00152D52">
        <w:t xml:space="preserve">, Wykonawca ma obowiązek dostarczyć zamawiającemu w formie papierowej oraz elektronicznie w formacie xml, xls lub txt. </w:t>
      </w:r>
      <w:r>
        <w:t>W wersji ustalonej z Zamawiającym w terminie 7 dni od podpisania umowy.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</w:t>
      </w:r>
      <w:r>
        <w:t>8</w:t>
      </w:r>
      <w:r w:rsidRPr="00152D52">
        <w:t xml:space="preserve"> Wykonawca ma obowiązek rozpatrywania zgłoszeń w Elektronicznym Systemie Informacji Miejskiej, w którym za pomocą usług interaktywnych mieszkańcy zgłaszają nieprawidłowości związane z segregacją odpadów.</w:t>
      </w:r>
    </w:p>
    <w:p w:rsidR="00EF0662" w:rsidRPr="00152D52" w:rsidRDefault="00EF0662" w:rsidP="005A6D0E">
      <w:pPr>
        <w:ind w:right="-50"/>
        <w:jc w:val="both"/>
      </w:pPr>
      <w:r w:rsidRPr="00152D52">
        <w:t>4.</w:t>
      </w:r>
      <w:r>
        <w:t>19</w:t>
      </w:r>
      <w:r w:rsidRPr="00152D52">
        <w:t xml:space="preserve"> Wykonawca ma obowiązek spełniać wszystkie wymagania określone w Rozporządzeniu Ministra Środowiska z dnia 11 stycznia 2013 r. w sprawie szczegółowych wymagań w zakresie odbierania odpadów komunalnyc</w:t>
      </w:r>
      <w:r>
        <w:t>h od właścicieli nieruchomości.</w:t>
      </w:r>
    </w:p>
    <w:p w:rsidR="00EF0662" w:rsidRPr="00152D52" w:rsidRDefault="00EF0662" w:rsidP="005A6D0E">
      <w:pPr>
        <w:ind w:right="-50"/>
        <w:jc w:val="both"/>
      </w:pPr>
      <w:r w:rsidRPr="00152D52">
        <w:t>4.2</w:t>
      </w:r>
      <w:r>
        <w:t>0</w:t>
      </w:r>
      <w:r w:rsidRPr="00152D52">
        <w:t xml:space="preserve"> Pojazdy służące do odbioru odpadów komunalnych należy wyposażyć w kamery umożliwiające rozpatrywanie wszelkich reklamacji zgłaszanych przez mieszkańców. Kamery należy umieścić w taki sposób, aby rejestrowały moment odbioru odpadów.</w:t>
      </w:r>
    </w:p>
    <w:p w:rsidR="00EF0662" w:rsidRPr="00152D52" w:rsidRDefault="00EF0662" w:rsidP="005A6D0E">
      <w:pPr>
        <w:ind w:right="-50"/>
        <w:jc w:val="both"/>
      </w:pPr>
      <w:r w:rsidRPr="00152D52">
        <w:t>4.2</w:t>
      </w:r>
      <w:r>
        <w:t>1</w:t>
      </w:r>
      <w:r w:rsidRPr="00152D52">
        <w:t xml:space="preserve"> Nagrania wykonane przez kamery, o których mowa w pkt. 4.2</w:t>
      </w:r>
      <w:r>
        <w:t>0</w:t>
      </w:r>
      <w:r w:rsidRPr="00152D52">
        <w:t xml:space="preserve"> należy archiwizować do czasu rozliczenia całej umowy.</w:t>
      </w:r>
    </w:p>
    <w:p w:rsidR="00EF0662" w:rsidRPr="00152D52" w:rsidRDefault="00EF0662" w:rsidP="005A6D0E">
      <w:pPr>
        <w:ind w:right="-50"/>
        <w:jc w:val="both"/>
      </w:pPr>
      <w:r w:rsidRPr="00152D52">
        <w:t>4.2</w:t>
      </w:r>
      <w:r>
        <w:t>2</w:t>
      </w:r>
      <w:r w:rsidRPr="00152D52">
        <w:t xml:space="preserve"> Pojazdy służące do odbioru odpadów komunalnych mają być dostosowane do szerokości i nośności dróg, z uwzględnieniem Prawa o ruchu drogowym, a także do dróg lokalnych i terenów, na których wystawiane są pojemniki przeznaczone do odbioru odpadów.</w:t>
      </w:r>
    </w:p>
    <w:p w:rsidR="00EF0662" w:rsidRDefault="00EF0662" w:rsidP="005A6D0E">
      <w:pPr>
        <w:ind w:right="-50"/>
        <w:jc w:val="both"/>
      </w:pPr>
      <w:r w:rsidRPr="00152D52">
        <w:t>4.2</w:t>
      </w:r>
      <w:r>
        <w:t>3</w:t>
      </w:r>
      <w:r w:rsidRPr="00152D52">
        <w:t xml:space="preserve"> Wykonawca dostarczy Zamawiającemu wykaz pojazdów (wraz z nr rejestracyjnymi) przeznaczonych do odbioru odpadów komunalnych z terenu gminy Racibórz w terminie 7 dni od dnia podpisania umowy. Wykaz będzie aktualizowany w każdym przypadku pojawienia się zmian.</w:t>
      </w:r>
    </w:p>
    <w:p w:rsidR="00EF0662" w:rsidRDefault="00EF0662" w:rsidP="005A6D0E">
      <w:pPr>
        <w:ind w:right="-50"/>
        <w:jc w:val="both"/>
      </w:pPr>
    </w:p>
    <w:p w:rsidR="00EF0662" w:rsidRPr="00806922" w:rsidRDefault="00EF0662" w:rsidP="003C761C">
      <w:pPr>
        <w:pStyle w:val="Title"/>
        <w:numPr>
          <w:ilvl w:val="0"/>
          <w:numId w:val="15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80692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Oprogramowanie komputerowe i wymiana danych </w:t>
      </w:r>
    </w:p>
    <w:p w:rsidR="00EF0662" w:rsidRDefault="00EF0662" w:rsidP="0018222A">
      <w:pPr>
        <w:jc w:val="both"/>
      </w:pPr>
      <w:r w:rsidRPr="00245F7D">
        <w:t xml:space="preserve">1. Wszystkie śmieciarki i pojazdy Wykonawcy, które będą wykonywały usługę odbierania odpadów z punktów odbioru muszą być wyposażone w urządzenia mobilne, tablety lub komputery z zainstalowanym systemem operacyjnym Android w wersji 4.0 lub wyższej.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2. Program użytkowy służący do rejestracji danych wywozowych Zamawiający zainstaluje na urządzeniach mobilnych lub tabletach udostępnionych przez Wykonawcę w ciągu 7 dni od dnia podpisania umowy.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3. Wykonawca zobowiązuje się do </w:t>
      </w:r>
      <w:r>
        <w:t>spełnienia</w:t>
      </w:r>
      <w:r w:rsidRPr="00245F7D">
        <w:t xml:space="preserve"> następujących wymagań sprzętowych dla urządzeń mobilnych lub tabletów koniecznych do zainstalowania oprogramowania: </w:t>
      </w:r>
    </w:p>
    <w:p w:rsidR="00EF0662" w:rsidRDefault="00EF0662" w:rsidP="0018222A">
      <w:pPr>
        <w:ind w:left="708"/>
        <w:jc w:val="both"/>
      </w:pPr>
      <w:r w:rsidRPr="00245F7D">
        <w:t xml:space="preserve">1) bezprzewodowa karta sieciowa wi-fi, </w:t>
      </w:r>
    </w:p>
    <w:p w:rsidR="00EF0662" w:rsidRDefault="00EF0662" w:rsidP="0018222A">
      <w:pPr>
        <w:ind w:left="708"/>
        <w:jc w:val="both"/>
      </w:pPr>
      <w:r w:rsidRPr="00245F7D">
        <w:t xml:space="preserve">2) modem co najmniej 3G wraz z kartą sim, Moduł GPS, </w:t>
      </w:r>
    </w:p>
    <w:p w:rsidR="00EF0662" w:rsidRDefault="00EF0662" w:rsidP="0018222A">
      <w:pPr>
        <w:ind w:left="708"/>
        <w:jc w:val="both"/>
      </w:pPr>
      <w:r w:rsidRPr="00245F7D">
        <w:t xml:space="preserve">3) gniazdo USB, </w:t>
      </w:r>
    </w:p>
    <w:p w:rsidR="00EF0662" w:rsidRDefault="00EF0662" w:rsidP="0018222A">
      <w:pPr>
        <w:ind w:left="708"/>
        <w:jc w:val="both"/>
      </w:pPr>
      <w:r w:rsidRPr="00245F7D">
        <w:t xml:space="preserve">4) dotykowy ekran, </w:t>
      </w:r>
    </w:p>
    <w:p w:rsidR="00EF0662" w:rsidRDefault="00EF0662" w:rsidP="0018222A">
      <w:pPr>
        <w:ind w:left="708"/>
        <w:jc w:val="both"/>
      </w:pPr>
      <w:r w:rsidRPr="00245F7D">
        <w:t xml:space="preserve">5) minimalna rozdzielczość ekranu 1024x600, </w:t>
      </w:r>
    </w:p>
    <w:p w:rsidR="00EF0662" w:rsidRDefault="00EF0662" w:rsidP="0018222A">
      <w:pPr>
        <w:ind w:left="708"/>
        <w:jc w:val="both"/>
      </w:pPr>
      <w:r w:rsidRPr="00245F7D">
        <w:t xml:space="preserve">6) wersja systemu operacyjnego Android &gt;=4.0, </w:t>
      </w:r>
    </w:p>
    <w:p w:rsidR="00EF0662" w:rsidRDefault="00EF0662" w:rsidP="0018222A">
      <w:pPr>
        <w:ind w:left="708"/>
        <w:jc w:val="both"/>
      </w:pPr>
      <w:r w:rsidRPr="00245F7D">
        <w:t xml:space="preserve">7) wbudowany aparat fotograficzny o rozdzielczości &gt;= 3 Mpx </w:t>
      </w:r>
    </w:p>
    <w:p w:rsidR="00EF0662" w:rsidRDefault="00EF0662" w:rsidP="0018222A">
      <w:pPr>
        <w:jc w:val="both"/>
      </w:pPr>
      <w:r w:rsidRPr="00245F7D">
        <w:t xml:space="preserve">Koszty związane z naprawą lub wymianą ww. urządzeń ponosi Wykonawca.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4. Oprogramowanie, o którym mowa jest własnością Zamawiającego i po zakończeniu świadczenia usługi realizacji przedmiotowego zamówienia zostanie odinstalowane na koszt Zamawiającego i zwrócone Zamawiającemu. </w:t>
      </w:r>
    </w:p>
    <w:p w:rsidR="00EF0662" w:rsidRDefault="00EF0662" w:rsidP="0018222A">
      <w:pPr>
        <w:jc w:val="both"/>
      </w:pPr>
    </w:p>
    <w:p w:rsidR="00EF0662" w:rsidRDefault="00EF0662" w:rsidP="007211DE">
      <w:r w:rsidRPr="00245F7D">
        <w:t>5. Za</w:t>
      </w:r>
      <w:r>
        <w:t xml:space="preserve">  </w:t>
      </w:r>
      <w:r w:rsidRPr="00245F7D">
        <w:t xml:space="preserve"> pomocą</w:t>
      </w:r>
      <w:r>
        <w:t xml:space="preserve">  </w:t>
      </w:r>
      <w:r w:rsidRPr="00245F7D">
        <w:t xml:space="preserve"> udostępnionych </w:t>
      </w:r>
      <w:r>
        <w:t xml:space="preserve"> </w:t>
      </w:r>
      <w:r w:rsidRPr="00245F7D">
        <w:t xml:space="preserve">metod </w:t>
      </w:r>
      <w:r>
        <w:t xml:space="preserve"> </w:t>
      </w:r>
      <w:r w:rsidRPr="00245F7D">
        <w:t xml:space="preserve">web </w:t>
      </w:r>
      <w:r>
        <w:t xml:space="preserve">sernice </w:t>
      </w:r>
      <w:r w:rsidRPr="00245F7D">
        <w:t xml:space="preserve"> (SOAP), </w:t>
      </w:r>
      <w:r>
        <w:t xml:space="preserve"> </w:t>
      </w:r>
      <w:r w:rsidRPr="00245F7D">
        <w:t>o</w:t>
      </w:r>
      <w:r>
        <w:t xml:space="preserve"> </w:t>
      </w:r>
      <w:r w:rsidRPr="00245F7D">
        <w:t xml:space="preserve"> których mowa w pkt 6 oraz urządzeń,</w:t>
      </w:r>
      <w:r>
        <w:t xml:space="preserve"> </w:t>
      </w:r>
      <w:r w:rsidRPr="00245F7D">
        <w:t xml:space="preserve"> </w:t>
      </w:r>
      <w:r>
        <w:t xml:space="preserve">  </w:t>
      </w:r>
      <w:r w:rsidRPr="00245F7D">
        <w:t xml:space="preserve">o </w:t>
      </w:r>
      <w:r>
        <w:t xml:space="preserve">  </w:t>
      </w:r>
      <w:r w:rsidRPr="00245F7D">
        <w:t xml:space="preserve">których </w:t>
      </w:r>
      <w:r>
        <w:t xml:space="preserve">  </w:t>
      </w:r>
      <w:r w:rsidRPr="00245F7D">
        <w:t>mowa</w:t>
      </w:r>
      <w:r>
        <w:t xml:space="preserve"> </w:t>
      </w:r>
      <w:r w:rsidRPr="00245F7D">
        <w:t xml:space="preserve"> </w:t>
      </w:r>
      <w:r>
        <w:t xml:space="preserve"> </w:t>
      </w:r>
      <w:r w:rsidRPr="00245F7D">
        <w:t>w pkt 1</w:t>
      </w:r>
      <w:r>
        <w:t xml:space="preserve"> </w:t>
      </w:r>
      <w:r w:rsidRPr="00245F7D">
        <w:t xml:space="preserve"> służących </w:t>
      </w:r>
      <w:r>
        <w:t xml:space="preserve">  </w:t>
      </w:r>
      <w:r w:rsidRPr="00245F7D">
        <w:t xml:space="preserve">do </w:t>
      </w:r>
      <w:r>
        <w:t xml:space="preserve"> </w:t>
      </w:r>
      <w:r w:rsidRPr="00245F7D">
        <w:t>cyfrowej</w:t>
      </w:r>
      <w:r>
        <w:t xml:space="preserve"> </w:t>
      </w:r>
      <w:r w:rsidRPr="00245F7D">
        <w:t xml:space="preserve"> rejestracji </w:t>
      </w:r>
      <w:r>
        <w:t xml:space="preserve"> </w:t>
      </w:r>
      <w:r w:rsidRPr="00245F7D">
        <w:t xml:space="preserve">wywozów </w:t>
      </w:r>
      <w:r>
        <w:t xml:space="preserve"> </w:t>
      </w:r>
      <w:r w:rsidRPr="00245F7D">
        <w:t xml:space="preserve">oraz wprowadzania </w:t>
      </w:r>
      <w:r>
        <w:t xml:space="preserve">    </w:t>
      </w:r>
      <w:r w:rsidRPr="00245F7D">
        <w:t xml:space="preserve">szczegółów </w:t>
      </w:r>
      <w:r>
        <w:t xml:space="preserve">    </w:t>
      </w:r>
      <w:r w:rsidRPr="00245F7D">
        <w:t xml:space="preserve">realizacji </w:t>
      </w:r>
      <w:r>
        <w:t xml:space="preserve">   </w:t>
      </w:r>
      <w:r w:rsidRPr="00245F7D">
        <w:t>zadania,</w:t>
      </w:r>
      <w:r>
        <w:t xml:space="preserve">    </w:t>
      </w:r>
      <w:r w:rsidRPr="00245F7D">
        <w:t xml:space="preserve"> Wykonawca</w:t>
      </w:r>
      <w:r>
        <w:t xml:space="preserve">  </w:t>
      </w:r>
      <w:r w:rsidRPr="00245F7D">
        <w:t xml:space="preserve"> </w:t>
      </w:r>
      <w:r>
        <w:t xml:space="preserve"> </w:t>
      </w:r>
      <w:r w:rsidRPr="00245F7D">
        <w:t>zo</w:t>
      </w:r>
      <w:r>
        <w:t xml:space="preserve">bowiązany    jest   do przekazywania następujących </w:t>
      </w:r>
      <w:r w:rsidRPr="00245F7D">
        <w:t xml:space="preserve">informacji: </w:t>
      </w:r>
      <w:r>
        <w:br/>
      </w:r>
    </w:p>
    <w:p w:rsidR="00EF0662" w:rsidRPr="00FC1B09" w:rsidRDefault="00EF0662" w:rsidP="0018222A">
      <w:pPr>
        <w:ind w:left="708"/>
        <w:jc w:val="both"/>
        <w:rPr>
          <w:rStyle w:val="Strong"/>
        </w:rPr>
      </w:pPr>
      <w:r w:rsidRPr="00FC1B09">
        <w:rPr>
          <w:rStyle w:val="Strong"/>
        </w:rPr>
        <w:t xml:space="preserve">1) Punkty odbioru </w:t>
      </w:r>
    </w:p>
    <w:p w:rsidR="00EF0662" w:rsidRDefault="00EF0662" w:rsidP="0018222A">
      <w:pPr>
        <w:ind w:left="708"/>
        <w:jc w:val="both"/>
      </w:pPr>
      <w:r w:rsidRPr="00245F7D">
        <w:t xml:space="preserve">Wykonawca będzie aktualizować listę obecnie obsługiwanych punktów odbioru wraz z powiązanymi do nich nieruchomościami. Istnieje możliwość występowania przy jednym adresie więcej niż jednego punktu odbioru. Każdy synchronizowany punkt odbioru powinien zostać połączony przez Wykonawcę z 1 lub kilkoma nieruchomościami, tak więc między punktami odbioru a nieruchomościami występuje relacja wiele do wielu. Właściwości punktu odbioru to: </w:t>
      </w:r>
    </w:p>
    <w:p w:rsidR="00EF0662" w:rsidRDefault="00EF0662" w:rsidP="0018222A">
      <w:pPr>
        <w:ind w:left="1416"/>
        <w:jc w:val="both"/>
      </w:pPr>
      <w:r w:rsidRPr="00245F7D">
        <w:t xml:space="preserve">a) id punktu odbioru, </w:t>
      </w:r>
    </w:p>
    <w:p w:rsidR="00EF0662" w:rsidRDefault="00EF0662" w:rsidP="0018222A">
      <w:pPr>
        <w:ind w:left="1416"/>
        <w:jc w:val="both"/>
      </w:pPr>
      <w:r w:rsidRPr="00245F7D">
        <w:t xml:space="preserve">b) miejscowość, ulica, numer domu punktu odbioru, (id adresu powinno pochodzić z bazy TERYT (Krajowego Rejestru Urzędowego Podziału Terytorialnego Kraju)), </w:t>
      </w:r>
    </w:p>
    <w:p w:rsidR="00EF0662" w:rsidRDefault="00EF0662" w:rsidP="0018222A">
      <w:pPr>
        <w:ind w:left="1416"/>
        <w:jc w:val="both"/>
      </w:pPr>
      <w:r w:rsidRPr="00245F7D">
        <w:t xml:space="preserve">c) kod odpadu 1, typ pojemnika 1, ilość pojemników 1, </w:t>
      </w:r>
    </w:p>
    <w:p w:rsidR="00EF0662" w:rsidRDefault="00EF0662" w:rsidP="0018222A">
      <w:pPr>
        <w:ind w:left="1416"/>
        <w:jc w:val="both"/>
      </w:pPr>
      <w:r w:rsidRPr="00245F7D">
        <w:t xml:space="preserve">d) kod odpadu 2, typ pojemnika 2, ilość pojemników 2, </w:t>
      </w:r>
    </w:p>
    <w:p w:rsidR="00EF0662" w:rsidRDefault="00EF0662" w:rsidP="0018222A">
      <w:pPr>
        <w:ind w:left="1416"/>
        <w:jc w:val="both"/>
      </w:pPr>
      <w:r w:rsidRPr="00245F7D">
        <w:t xml:space="preserve">e) kod odpadu 3, typ pojemnika 3, ilość pojemników 3, </w:t>
      </w:r>
    </w:p>
    <w:p w:rsidR="00EF0662" w:rsidRDefault="00EF0662" w:rsidP="0018222A">
      <w:pPr>
        <w:ind w:left="1416"/>
        <w:jc w:val="both"/>
      </w:pPr>
      <w:r w:rsidRPr="00245F7D">
        <w:t xml:space="preserve">f) kod odpadu 4, typ pojemnika 4, ilość pojemników 4, </w:t>
      </w:r>
    </w:p>
    <w:p w:rsidR="00EF0662" w:rsidRDefault="00EF0662" w:rsidP="0018222A">
      <w:pPr>
        <w:ind w:left="1416"/>
        <w:jc w:val="both"/>
      </w:pPr>
      <w:r w:rsidRPr="00245F7D">
        <w:t xml:space="preserve">g) kod odpadu 5, typ pojemnika 5, ilość pojemników 5, </w:t>
      </w:r>
    </w:p>
    <w:p w:rsidR="00EF0662" w:rsidRDefault="00EF0662" w:rsidP="0018222A">
      <w:pPr>
        <w:ind w:left="1416"/>
        <w:jc w:val="both"/>
      </w:pPr>
      <w:r w:rsidRPr="00245F7D">
        <w:t xml:space="preserve">h) geolokalizacja punktu odbioru, </w:t>
      </w:r>
    </w:p>
    <w:p w:rsidR="00EF0662" w:rsidRDefault="00EF0662" w:rsidP="0018222A">
      <w:pPr>
        <w:ind w:left="1416"/>
        <w:jc w:val="both"/>
      </w:pPr>
      <w:r w:rsidRPr="00245F7D">
        <w:t xml:space="preserve">i) uwagi do punktu odbioru. </w:t>
      </w:r>
    </w:p>
    <w:p w:rsidR="00EF0662" w:rsidRDefault="00EF0662" w:rsidP="0018222A">
      <w:pPr>
        <w:jc w:val="both"/>
      </w:pPr>
      <w:r>
        <w:br/>
      </w:r>
      <w:r w:rsidRPr="00245F7D">
        <w:t xml:space="preserve">Dopuszcza się na startowe zasilenie systemu informatycznego Wykonawcy punktami odbioru z systemu Zamawiającego w momencie uruchomienia systemu. Ponadto Zamawiający zobowiązuje się do udostępnienia aktualnej listy nieruchomości, z których powinny być odbierane odpady. </w:t>
      </w:r>
    </w:p>
    <w:p w:rsidR="00EF0662" w:rsidRDefault="00EF0662" w:rsidP="0018222A">
      <w:pPr>
        <w:jc w:val="both"/>
      </w:pPr>
    </w:p>
    <w:p w:rsidR="00EF0662" w:rsidRPr="00FC1B09" w:rsidRDefault="00EF0662" w:rsidP="0018222A">
      <w:pPr>
        <w:ind w:left="708"/>
        <w:jc w:val="both"/>
        <w:rPr>
          <w:rStyle w:val="Strong"/>
        </w:rPr>
      </w:pPr>
      <w:r w:rsidRPr="00FC1B09">
        <w:rPr>
          <w:rStyle w:val="Strong"/>
        </w:rPr>
        <w:t xml:space="preserve">2) Dni wywozów </w:t>
      </w:r>
    </w:p>
    <w:p w:rsidR="00EF0662" w:rsidRDefault="00EF0662" w:rsidP="0018222A">
      <w:pPr>
        <w:ind w:left="708"/>
        <w:jc w:val="both"/>
      </w:pPr>
      <w:r w:rsidRPr="00245F7D">
        <w:t>Wykonawca będzie przesyłać aktualne dni wywozów. Dni wywozów to wykaz dni</w:t>
      </w:r>
      <w:r>
        <w:t>,</w:t>
      </w:r>
      <w:r w:rsidRPr="00245F7D">
        <w:t xml:space="preserve"> na jakie planowany jest odbiór odpadów z punktów odbioru wraz z wyszczególnieniem zabieranego kodu odpadów zgodnie z aktualnym katalogiem odpadów. Właściwości dni wywozu to: </w:t>
      </w:r>
    </w:p>
    <w:p w:rsidR="00EF0662" w:rsidRDefault="00EF0662" w:rsidP="0018222A">
      <w:pPr>
        <w:ind w:left="1416"/>
        <w:jc w:val="both"/>
      </w:pPr>
      <w:r w:rsidRPr="00245F7D">
        <w:t xml:space="preserve">a) id punktu odbioru, </w:t>
      </w:r>
    </w:p>
    <w:p w:rsidR="00EF0662" w:rsidRDefault="00EF0662" w:rsidP="0018222A">
      <w:pPr>
        <w:ind w:left="1416"/>
        <w:jc w:val="both"/>
      </w:pPr>
      <w:r w:rsidRPr="00245F7D">
        <w:t xml:space="preserve">b) data wywozu </w:t>
      </w:r>
    </w:p>
    <w:p w:rsidR="00EF0662" w:rsidRDefault="00EF0662" w:rsidP="0018222A">
      <w:pPr>
        <w:ind w:left="1416"/>
        <w:jc w:val="both"/>
      </w:pPr>
      <w:r w:rsidRPr="00245F7D">
        <w:t xml:space="preserve">c) kod odpadu. </w:t>
      </w:r>
    </w:p>
    <w:p w:rsidR="00EF0662" w:rsidRDefault="00EF0662" w:rsidP="0018222A">
      <w:pPr>
        <w:ind w:left="708"/>
        <w:jc w:val="both"/>
        <w:rPr>
          <w:rStyle w:val="Strong"/>
        </w:rPr>
      </w:pPr>
    </w:p>
    <w:p w:rsidR="00EF0662" w:rsidRPr="00FC1B09" w:rsidRDefault="00EF0662" w:rsidP="0018222A">
      <w:pPr>
        <w:ind w:left="708"/>
        <w:jc w:val="both"/>
        <w:rPr>
          <w:rStyle w:val="Strong"/>
        </w:rPr>
      </w:pPr>
      <w:r w:rsidRPr="00FC1B09">
        <w:rPr>
          <w:rStyle w:val="Strong"/>
        </w:rPr>
        <w:t xml:space="preserve">3) Trasy wywozowe </w:t>
      </w:r>
    </w:p>
    <w:p w:rsidR="00EF0662" w:rsidRDefault="00EF0662" w:rsidP="0018222A">
      <w:pPr>
        <w:ind w:left="708"/>
        <w:jc w:val="both"/>
      </w:pPr>
      <w:r w:rsidRPr="00245F7D">
        <w:t xml:space="preserve">Wykonawca będzie przesyłać aktualne trasy </w:t>
      </w:r>
      <w:r>
        <w:t>pojazdów</w:t>
      </w:r>
      <w:r w:rsidRPr="00245F7D">
        <w:t xml:space="preserve">, które ma obowiązek wgrania do urządzeń pokładowych. Trasa składa się z: </w:t>
      </w:r>
    </w:p>
    <w:p w:rsidR="00EF0662" w:rsidRDefault="00EF0662" w:rsidP="0018222A">
      <w:pPr>
        <w:ind w:left="1416"/>
        <w:jc w:val="both"/>
      </w:pPr>
      <w:r w:rsidRPr="00245F7D">
        <w:t>a) id trasy</w:t>
      </w:r>
      <w:r>
        <w:t xml:space="preserve"> śmieciarki</w:t>
      </w:r>
      <w:r w:rsidRPr="00245F7D">
        <w:t xml:space="preserve">, </w:t>
      </w:r>
    </w:p>
    <w:p w:rsidR="00EF0662" w:rsidRDefault="00EF0662" w:rsidP="0018222A">
      <w:pPr>
        <w:ind w:left="1416"/>
        <w:jc w:val="both"/>
      </w:pPr>
      <w:r w:rsidRPr="00245F7D">
        <w:t xml:space="preserve">b) dzień wykonania trasy, </w:t>
      </w:r>
    </w:p>
    <w:p w:rsidR="00EF0662" w:rsidRDefault="00EF0662" w:rsidP="0018222A">
      <w:pPr>
        <w:ind w:left="1416"/>
        <w:jc w:val="both"/>
      </w:pPr>
      <w:r w:rsidRPr="00245F7D">
        <w:t xml:space="preserve">c) id samochodu, </w:t>
      </w:r>
    </w:p>
    <w:p w:rsidR="00EF0662" w:rsidRDefault="00EF0662" w:rsidP="0018222A">
      <w:pPr>
        <w:ind w:left="1416"/>
        <w:jc w:val="both"/>
      </w:pPr>
      <w:r w:rsidRPr="00245F7D">
        <w:t xml:space="preserve">d) numer rejestracyjny samochodu, </w:t>
      </w:r>
    </w:p>
    <w:p w:rsidR="00EF0662" w:rsidRDefault="00EF0662" w:rsidP="0018222A">
      <w:pPr>
        <w:ind w:left="1416"/>
        <w:jc w:val="both"/>
      </w:pPr>
      <w:r w:rsidRPr="00245F7D">
        <w:t xml:space="preserve">e) wykaz planowanych do obsłużenia punktów odbioru w postaci: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</w:t>
      </w:r>
      <w:r>
        <w:t xml:space="preserve"> </w:t>
      </w:r>
      <w:r w:rsidRPr="00245F7D">
        <w:t xml:space="preserve">id punktu odbioru,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adres punktu odbioru,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1, typ pojemnika 1, ilość pojemników 1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 xml:space="preserve">• </w:t>
      </w:r>
      <w:r w:rsidRPr="00245F7D">
        <w:t xml:space="preserve"> kod odpadu 2, typ pojemnika 2, ilość pojemników 2,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3, typ pojemnika 3, ilość pojemników 3,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4, typ pojemnika 4, ilość pojemników 4,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5, typ pojemnika 5, ilość pojemników 5, </w:t>
      </w:r>
    </w:p>
    <w:p w:rsidR="00EF0662" w:rsidRDefault="00EF0662" w:rsidP="0018222A">
      <w:pPr>
        <w:ind w:left="708"/>
        <w:jc w:val="both"/>
      </w:pPr>
    </w:p>
    <w:p w:rsidR="00EF0662" w:rsidRPr="00FC1B09" w:rsidRDefault="00EF0662" w:rsidP="0018222A">
      <w:pPr>
        <w:ind w:left="708"/>
        <w:jc w:val="both"/>
        <w:rPr>
          <w:rStyle w:val="Strong"/>
        </w:rPr>
      </w:pPr>
      <w:r w:rsidRPr="00FC1B09">
        <w:rPr>
          <w:rStyle w:val="Strong"/>
        </w:rPr>
        <w:t xml:space="preserve">4) Realizacja z wykonanych odbiorów odpadów oraz kursów na składowisko </w:t>
      </w:r>
    </w:p>
    <w:p w:rsidR="00EF0662" w:rsidRDefault="00EF0662" w:rsidP="0018222A">
      <w:pPr>
        <w:ind w:left="708"/>
        <w:jc w:val="both"/>
      </w:pPr>
      <w:r w:rsidRPr="00245F7D">
        <w:t xml:space="preserve">Za pomocą aplikacji, o której mowa w pkt 2 Wykonawca będzie rejestrował cyfrowo realizację z wykonanych odbiorów odpadów oraz kursów na instalację. Planowana trasa </w:t>
      </w:r>
      <w:r>
        <w:t>pojazdu</w:t>
      </w:r>
      <w:r w:rsidRPr="00245F7D">
        <w:t xml:space="preserve"> powinna zostać wgrana do urządzenia pokładowego przed wyjazdem pojazdu w trasę. Realizacja trasy powinna być wprowadzana do urządzenia pokładowego </w:t>
      </w:r>
      <w:r>
        <w:br/>
      </w:r>
      <w:r w:rsidRPr="00245F7D">
        <w:t xml:space="preserve">w czasie rzeczywistym w trakcie wykonywania trasy. Wprowadzane dane będą samoistnie przesyłane przez aplikację do serwera centralnego w trybie online przy pomocy modemu i kart sim. Realizacja trasy wywozowej powinna być synchronizowana przez Wykonawcę z serwerem centralnym Zamawiającego po powrocie samochodu z trasy. Wszystkie niezgodności wynikłe w trakcie realizacji trasy (np. zła segregacja, zła ilość pojemników na nieruchomości niezamieszkałej, przepełnione pojemniki itp.) powinny być dokumentowane fotograficznie przy pomocy urządzeń pokładowych. Z kursów na składowisko Wykonawca zobowiązany jest do przekazywania następujących informacji: </w:t>
      </w:r>
    </w:p>
    <w:p w:rsidR="00EF0662" w:rsidRDefault="00EF0662" w:rsidP="00806922">
      <w:pPr>
        <w:ind w:left="1416"/>
      </w:pPr>
      <w:r w:rsidRPr="00245F7D">
        <w:t xml:space="preserve">1) id instalacji, </w:t>
      </w:r>
    </w:p>
    <w:p w:rsidR="00EF0662" w:rsidRDefault="00EF0662" w:rsidP="00806922">
      <w:pPr>
        <w:ind w:left="1416"/>
      </w:pPr>
      <w:r w:rsidRPr="00245F7D">
        <w:t xml:space="preserve">2) numer rejestracyjny pojazdu, </w:t>
      </w:r>
    </w:p>
    <w:p w:rsidR="00EF0662" w:rsidRDefault="00EF0662" w:rsidP="00806922">
      <w:pPr>
        <w:ind w:left="1416"/>
      </w:pPr>
      <w:r w:rsidRPr="00245F7D">
        <w:t xml:space="preserve">3) data kursu, </w:t>
      </w:r>
    </w:p>
    <w:p w:rsidR="00EF0662" w:rsidRDefault="00EF0662" w:rsidP="00806922">
      <w:pPr>
        <w:ind w:left="1416"/>
      </w:pPr>
      <w:r w:rsidRPr="00245F7D">
        <w:t xml:space="preserve">4) kod przekazanego odpadu zgodnie z aktualnym katalogiem odpadów, </w:t>
      </w:r>
    </w:p>
    <w:p w:rsidR="00EF0662" w:rsidRDefault="00EF0662" w:rsidP="00806922">
      <w:pPr>
        <w:ind w:left="1416"/>
      </w:pPr>
      <w:r w:rsidRPr="00245F7D">
        <w:t xml:space="preserve">5) waga odpadu,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Jeden kurs na instalację musi być powiązany z wykazem obsłużonych punktów odbioru odpadów. W sytuacji awarii systemu informatycznego zezwala się na przesłanie realizacji wykonanych usług nie korzystając z urządzeń pokładowych.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6. Zakłada się udostępnienie metod web service (SOAP) służących do przesyłania danych pomiędzy systemem informatycznym Zamawiającego, a systemem Wykonawcy. Dane są synchronizowane poprzez wywołanie odpowiednich metod web service przez Wykonawcę. Metody powinny być wywoływane cyklicznie z częstotliwością odpowiednią dla przesyłanych danych.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7. Zamawiający zobowiązuje się dostarczyć pełną dokumentację protokołu do synchronizacji danych. Dokumentacja będzie obejmowała m.in.: </w:t>
      </w:r>
    </w:p>
    <w:p w:rsidR="00EF0662" w:rsidRDefault="00EF0662" w:rsidP="0018222A">
      <w:pPr>
        <w:ind w:left="708"/>
        <w:jc w:val="both"/>
      </w:pPr>
      <w:r w:rsidRPr="00245F7D">
        <w:t xml:space="preserve">1) dane autoryzujące do interfejsu web service, </w:t>
      </w:r>
    </w:p>
    <w:p w:rsidR="00EF0662" w:rsidRDefault="00EF0662" w:rsidP="0018222A">
      <w:pPr>
        <w:ind w:left="708"/>
        <w:jc w:val="both"/>
      </w:pPr>
      <w:r w:rsidRPr="00245F7D">
        <w:t xml:space="preserve">2) wykaz metod web service oraz wymagane parametry, </w:t>
      </w:r>
    </w:p>
    <w:p w:rsidR="00EF0662" w:rsidRDefault="00EF0662" w:rsidP="0018222A">
      <w:pPr>
        <w:ind w:left="708"/>
        <w:jc w:val="both"/>
      </w:pPr>
      <w:r w:rsidRPr="00245F7D">
        <w:t xml:space="preserve">3) sposób postępowania w celu wykonania czynności synchronizujących.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8. Wykonawca zobowiązuje się do wykonania synchronizacji danych używając kanałów komunikacyjnych przekazanych przez Zamawiającego z częstotliwością wynikającą </w:t>
      </w:r>
      <w:r>
        <w:br/>
      </w:r>
      <w:r w:rsidRPr="00245F7D">
        <w:t xml:space="preserve">z poniższego zestawienia: </w:t>
      </w:r>
    </w:p>
    <w:p w:rsidR="00EF0662" w:rsidRDefault="00EF0662" w:rsidP="0018222A">
      <w:pPr>
        <w:ind w:left="708"/>
        <w:jc w:val="both"/>
      </w:pPr>
      <w:r w:rsidRPr="00245F7D">
        <w:t xml:space="preserve">1) uaktualniać punkty odbioru wraz z udziałem w nich nieruchomości nie później niż </w:t>
      </w:r>
      <w:r>
        <w:br/>
      </w:r>
      <w:r w:rsidRPr="00245F7D">
        <w:t xml:space="preserve">2 dni robocze od zajścia zmiany w dowiązaniu lub szczegółach punktu odbioru, </w:t>
      </w:r>
    </w:p>
    <w:p w:rsidR="00EF0662" w:rsidRDefault="00EF0662" w:rsidP="0018222A">
      <w:pPr>
        <w:ind w:left="708"/>
        <w:jc w:val="both"/>
      </w:pPr>
      <w:r w:rsidRPr="00245F7D">
        <w:t xml:space="preserve">2) aktualizować dni wywozu nie później niż 4 dni robocze przed wykonaniem wywozu wynikającego z nowego harmonogramu, </w:t>
      </w:r>
    </w:p>
    <w:p w:rsidR="00EF0662" w:rsidRDefault="00EF0662" w:rsidP="0018222A">
      <w:pPr>
        <w:ind w:left="708"/>
        <w:jc w:val="both"/>
      </w:pPr>
      <w:r w:rsidRPr="00245F7D">
        <w:t xml:space="preserve">3) przesyłać trasy </w:t>
      </w:r>
      <w:r>
        <w:t>śmieciarek</w:t>
      </w:r>
      <w:r w:rsidRPr="00245F7D">
        <w:t xml:space="preserve"> przed wyjazdem pojazdu w trasę co najmniej 4 dni robocze przed planowaną trasą, tak aby istniała możliwość zasilenia urządzenia pokładowego danymi, </w:t>
      </w:r>
    </w:p>
    <w:p w:rsidR="00EF0662" w:rsidRDefault="00EF0662" w:rsidP="0018222A">
      <w:pPr>
        <w:ind w:left="708"/>
        <w:jc w:val="both"/>
      </w:pPr>
      <w:r w:rsidRPr="00245F7D">
        <w:t xml:space="preserve">4) zatwierdzić realizację z urządzeń pokładowych do centralnego serwera Zamawiającego nie później niż 2 dni robocze po wykonaniu trasy.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9. Wykonawca zobowiązuje się do utrzymania w pełnej sprawności urządzeń cyfrowych do realizacji pracy pojazdu tak, aby wykonanie każdej usługi odbierania odpadów z nieruchomości zostało przez nie zarejestrowane. </w:t>
      </w:r>
    </w:p>
    <w:p w:rsidR="00EF0662" w:rsidRDefault="00EF0662" w:rsidP="0018222A">
      <w:pPr>
        <w:jc w:val="both"/>
      </w:pPr>
    </w:p>
    <w:p w:rsidR="00EF0662" w:rsidRDefault="00EF0662" w:rsidP="0018222A">
      <w:pPr>
        <w:ind w:right="-50"/>
        <w:jc w:val="both"/>
      </w:pPr>
      <w:r w:rsidRPr="00245F7D">
        <w:t>10.Wykonawca zobowiązany jest do przekazywania za pomocą systemu informatycznego Zamawiającego ilości odpadów wraz z podaniem kodu odpadu odbieranego z punktu selektywnego zb</w:t>
      </w:r>
      <w:r>
        <w:t>ierania odpadów komunalnych</w:t>
      </w:r>
    </w:p>
    <w:p w:rsidR="00EF0662" w:rsidRDefault="00EF0662" w:rsidP="00806922">
      <w:pPr>
        <w:ind w:left="360" w:right="-50"/>
        <w:jc w:val="both"/>
      </w:pPr>
    </w:p>
    <w:p w:rsidR="00EF0662" w:rsidRPr="00806922" w:rsidRDefault="00EF0662" w:rsidP="00806922">
      <w:pPr>
        <w:ind w:left="360" w:right="-50"/>
        <w:jc w:val="both"/>
      </w:pPr>
    </w:p>
    <w:p w:rsidR="00EF0662" w:rsidRPr="00152D52" w:rsidRDefault="00EF0662" w:rsidP="009A27A6">
      <w:pPr>
        <w:numPr>
          <w:ilvl w:val="0"/>
          <w:numId w:val="13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Aspekty prawne realizacji zamówienia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 </w:t>
      </w:r>
      <w:r w:rsidRPr="00152D52">
        <w:t xml:space="preserve">Ustawa z dnia 13 września 1996 r. o utrzymaniu czystości i porządku w gminach </w:t>
      </w:r>
      <w:r w:rsidRPr="009F729F">
        <w:t>(t.j. Dz. U. z</w:t>
      </w:r>
      <w:r>
        <w:t xml:space="preserve"> 2018 r. poz. 1454 z późn. zm.).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5.2 </w:t>
      </w:r>
      <w:r w:rsidRPr="00152D52">
        <w:t xml:space="preserve">Ustawa z dnia 27 kwietnia 2001 r. Prawo ochrony środowiska </w:t>
      </w:r>
      <w:r w:rsidRPr="009F729F">
        <w:t>(t.j. Dz. U. z 2018 r. poz. 799 z późn. zm.).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5.3 </w:t>
      </w:r>
      <w:r w:rsidRPr="00152D52">
        <w:t xml:space="preserve">Ustawa z dnia 14 grudnia 2012r. o odpadach </w:t>
      </w:r>
      <w:r w:rsidRPr="009F729F">
        <w:t>(t.j. Dz. U. z 2019 r. poz. 701 z późn. zm.)</w:t>
      </w:r>
      <w:r>
        <w:t>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5.4 </w:t>
      </w:r>
      <w:r w:rsidRPr="009F729F">
        <w:t>Ustawa z dnia 11 września 2015 r. o zużytym sprzęcie elektrycznym i elektronicznym (t.j. Dz. U. z 2018 r. poz. 1466 z późn. zm.).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5.5 </w:t>
      </w:r>
      <w:r w:rsidRPr="009F729F">
        <w:t>Ustawa z dnia 13 czerwca 2013 r. o gospodarce opakowaniami i odpadami opakowaniowymi (t.j. Dz. U. z 2019 r. poz. 542).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5.6 </w:t>
      </w:r>
      <w:r w:rsidRPr="009F729F">
        <w:t>Ustawa z dnia 24 kwietnia 2009 r. o bateriach i akumulatorach (t.j. Dz. U. z 2019 r. poz. 521).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5.7 </w:t>
      </w:r>
      <w:r w:rsidRPr="00152D52">
        <w:t xml:space="preserve">Ustawa z dnia 13 kwietnia 2007 r. o zapobieganiu szkodom w środowisku i ich naprawie </w:t>
      </w:r>
      <w:r w:rsidRPr="009F729F">
        <w:t>(t.j. Dz. U. z 2018 r. poz. 954 z późn. zm.).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5.8 </w:t>
      </w:r>
      <w:r w:rsidRPr="009F729F">
        <w:t>Ustawa z dnia 10 maja 2018 r. o ochronie danych osobowych (Dz. U. poz. 1000 z późn. zm.).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5.9 </w:t>
      </w:r>
      <w:r w:rsidRPr="009F729F">
        <w:t>Ustawa z dnia 29 stycznia 2004 r. - Prawo zamówień publicznych (t.j. Dz. U. z 2018 r. poz. 1986 z późn. zm.).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5.10 </w:t>
      </w:r>
      <w:r w:rsidRPr="00A93B8D">
        <w:t>Rozporządzenie Ministra Środowiska z dnia 29 grudnia 2016 r. w sprawie szczegółowego sposobu selektywnego zbierania wybranych frakcji odpadów (Dz. U. z 2017 r. poz. 19 z późn. zm.).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5.11 </w:t>
      </w:r>
      <w:r w:rsidRPr="00E5158A">
        <w:t>Rozporządzenie Ministra Środowiska z dnia 25 kwietnia 2019 r. w sprawie wzorów dokumentów stosowanych na potrzeby ewidencji odpadów (Dz. U. poz. 819)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5.12 </w:t>
      </w:r>
      <w:r w:rsidRPr="00152D52">
        <w:t xml:space="preserve">Rozporządzenie Ministra Środowiska z dnia 16 czerwca 2009r. w sprawie bezpieczeństwa i higieny pracy przy gospodarowaniu odpadami </w:t>
      </w:r>
      <w:r w:rsidRPr="00E5158A">
        <w:t>(Dz. U. Nr 104, poz. 868).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5.13 </w:t>
      </w:r>
      <w:r w:rsidRPr="00E5158A">
        <w:t>Rozporządzenie Ministra Środowiska z dnia 16 lutego 2015 r. w sprawie dokumentów potwierdzających odrębnie odzysk i odrębnie recykling (Dz. U. poz. 278).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5.14 </w:t>
      </w:r>
      <w:r w:rsidRPr="00E5158A">
        <w:t>Rozporządzenie Ministra Środowiska z dnia 14 grudnia 2016 r. w sprawie poziomów recyklingu, przygotowania do ponownego użycia i odzysku innymi metodami niektórych frakcji odpadów komunalnych (Dz. U. poz. 2167).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5.15 </w:t>
      </w:r>
      <w:r w:rsidRPr="00E5158A">
        <w:t>Rozporządzenie Ministra Środowiska z dnia 26 lipca 2018 r. w sprawie wzorów sprawozdań o odebranych i zebranych odpadach komunalnych, odebranych nieczystościach ciekłych oraz realizacji zadań z zakresu gospodarowania odpadami komunalnymi (Dz. U. poz. 1627).</w:t>
      </w:r>
      <w:r w:rsidRPr="00152D52">
        <w:t>)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5.16 </w:t>
      </w:r>
      <w:r w:rsidRPr="00E5158A">
        <w:t>Rozporządzenie Ministra Środowiska z dnia 15 grudnia 2017 r. w sprawie poziomów ograniczenia składowania masy odpadów komunalnych ulegających biodegradacji (Dz. U. poz. 2412).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5.17 </w:t>
      </w:r>
      <w:r w:rsidRPr="00E5158A">
        <w:t>Rozporządzenie Ministra Środowiska z dnia 11 stycznia 2013 r. w sprawie szczegółowych wymagań w zakresie odbierania odpadów komunalnych od właścicieli nieruchomości (Dz. U. poz. 122).</w:t>
      </w:r>
    </w:p>
    <w:p w:rsidR="00EF0662" w:rsidRDefault="00EF0662" w:rsidP="009A27A6">
      <w:pPr>
        <w:pStyle w:val="ListParagraph"/>
        <w:ind w:left="0" w:right="-50"/>
        <w:jc w:val="both"/>
      </w:pPr>
      <w:r>
        <w:t xml:space="preserve">5.18 </w:t>
      </w:r>
      <w:r w:rsidRPr="00152D52">
        <w:t>Obowiązująca uchwała Rady Miasta Racibórz. w sprawie Regulaminu utrzymania czystości i porządku na terenie Gminy Racibórz</w:t>
      </w:r>
    </w:p>
    <w:p w:rsidR="00EF0662" w:rsidRPr="00152D52" w:rsidRDefault="00EF0662" w:rsidP="009A27A6">
      <w:pPr>
        <w:pStyle w:val="ListParagraph"/>
        <w:ind w:left="0" w:right="-50"/>
        <w:jc w:val="both"/>
      </w:pPr>
      <w:r>
        <w:t xml:space="preserve">5.19 </w:t>
      </w:r>
      <w:r w:rsidRPr="00152D52">
        <w:t>Obowiązująca uchwała Rady Miasta Racibórz w sprawie szczegółowego sposobu i zakresu świadczenia usług w zakresie odbierania odpadów komunalnych i zagospodarowania tych odpadów w zamian za uiszczoną przez właścicieli nieruchomości opłatę za gospodarowanie odpadami komunalnymi.</w:t>
      </w:r>
    </w:p>
    <w:sectPr w:rsidR="00EF0662" w:rsidRPr="00152D52" w:rsidSect="004367E6">
      <w:footerReference w:type="default" r:id="rId7"/>
      <w:pgSz w:w="11906" w:h="16838" w:code="9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662" w:rsidRDefault="00EF0662">
      <w:r>
        <w:separator/>
      </w:r>
    </w:p>
  </w:endnote>
  <w:endnote w:type="continuationSeparator" w:id="0">
    <w:p w:rsidR="00EF0662" w:rsidRDefault="00EF0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altName w:val="Liberation Sans Narrow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662" w:rsidRDefault="00EF066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:rsidR="00EF0662" w:rsidRDefault="00EF066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662" w:rsidRDefault="00EF0662">
      <w:r>
        <w:separator/>
      </w:r>
    </w:p>
  </w:footnote>
  <w:footnote w:type="continuationSeparator" w:id="0">
    <w:p w:rsidR="00EF0662" w:rsidRDefault="00EF06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1E60AAA"/>
    <w:multiLevelType w:val="hybridMultilevel"/>
    <w:tmpl w:val="76C0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AE7438"/>
    <w:multiLevelType w:val="hybridMultilevel"/>
    <w:tmpl w:val="A1DCE3E2"/>
    <w:lvl w:ilvl="0" w:tplc="0A8A9F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034352A9"/>
    <w:multiLevelType w:val="hybridMultilevel"/>
    <w:tmpl w:val="901E77EC"/>
    <w:lvl w:ilvl="0" w:tplc="7F7AD74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6191262"/>
    <w:multiLevelType w:val="multilevel"/>
    <w:tmpl w:val="D546736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06DA0435"/>
    <w:multiLevelType w:val="hybridMultilevel"/>
    <w:tmpl w:val="9FD2E154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0AD82D57"/>
    <w:multiLevelType w:val="hybridMultilevel"/>
    <w:tmpl w:val="5E2E8F4C"/>
    <w:lvl w:ilvl="0" w:tplc="4942FC4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119F2ED5"/>
    <w:multiLevelType w:val="hybridMultilevel"/>
    <w:tmpl w:val="D0C24328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3460D03"/>
    <w:multiLevelType w:val="hybridMultilevel"/>
    <w:tmpl w:val="C2B64980"/>
    <w:lvl w:ilvl="0" w:tplc="041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9">
    <w:nsid w:val="1349146B"/>
    <w:multiLevelType w:val="multilevel"/>
    <w:tmpl w:val="DFFEC60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185E155B"/>
    <w:multiLevelType w:val="hybridMultilevel"/>
    <w:tmpl w:val="EF5AEDDA"/>
    <w:lvl w:ilvl="0" w:tplc="5CC2E8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1B7C128D"/>
    <w:multiLevelType w:val="hybridMultilevel"/>
    <w:tmpl w:val="932C6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D4B06C9"/>
    <w:multiLevelType w:val="multilevel"/>
    <w:tmpl w:val="244005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2136409"/>
    <w:multiLevelType w:val="hybridMultilevel"/>
    <w:tmpl w:val="1744D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640B38"/>
    <w:multiLevelType w:val="hybridMultilevel"/>
    <w:tmpl w:val="1BC00F6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23A058E3"/>
    <w:multiLevelType w:val="hybridMultilevel"/>
    <w:tmpl w:val="1DBC36DE"/>
    <w:lvl w:ilvl="0" w:tplc="041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6">
    <w:nsid w:val="24297096"/>
    <w:multiLevelType w:val="multilevel"/>
    <w:tmpl w:val="FCD668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2A3F7583"/>
    <w:multiLevelType w:val="multilevel"/>
    <w:tmpl w:val="D546736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2CAB5A3F"/>
    <w:multiLevelType w:val="hybridMultilevel"/>
    <w:tmpl w:val="A3AC6E7C"/>
    <w:lvl w:ilvl="0" w:tplc="F9AC063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2B04ACA"/>
    <w:multiLevelType w:val="hybridMultilevel"/>
    <w:tmpl w:val="9230B5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92B74E9"/>
    <w:multiLevelType w:val="hybridMultilevel"/>
    <w:tmpl w:val="B4026800"/>
    <w:lvl w:ilvl="0" w:tplc="5CC2E8E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3E242EF8"/>
    <w:multiLevelType w:val="multilevel"/>
    <w:tmpl w:val="1F1CF1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cs="Times New Roman"/>
      </w:rPr>
    </w:lvl>
  </w:abstractNum>
  <w:abstractNum w:abstractNumId="32">
    <w:nsid w:val="3EAA4EBD"/>
    <w:multiLevelType w:val="multilevel"/>
    <w:tmpl w:val="FEFCBF7C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>
    <w:nsid w:val="42421906"/>
    <w:multiLevelType w:val="hybridMultilevel"/>
    <w:tmpl w:val="E3F4C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9B15AD9"/>
    <w:multiLevelType w:val="hybridMultilevel"/>
    <w:tmpl w:val="F614F2B8"/>
    <w:lvl w:ilvl="0" w:tplc="094C10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B0A7417"/>
    <w:multiLevelType w:val="multilevel"/>
    <w:tmpl w:val="D694675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6">
    <w:nsid w:val="4B775A0E"/>
    <w:multiLevelType w:val="hybridMultilevel"/>
    <w:tmpl w:val="FE0A5AE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511C54D2"/>
    <w:multiLevelType w:val="hybridMultilevel"/>
    <w:tmpl w:val="FA82E2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38F67CC"/>
    <w:multiLevelType w:val="multilevel"/>
    <w:tmpl w:val="9566EAB6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39">
    <w:nsid w:val="576D270A"/>
    <w:multiLevelType w:val="hybridMultilevel"/>
    <w:tmpl w:val="9516EB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589A5E93"/>
    <w:multiLevelType w:val="hybridMultilevel"/>
    <w:tmpl w:val="01406D6A"/>
    <w:lvl w:ilvl="0" w:tplc="5CC2E8E8">
      <w:start w:val="1"/>
      <w:numFmt w:val="bullet"/>
      <w:lvlText w:val=""/>
      <w:lvlJc w:val="left"/>
      <w:pPr>
        <w:ind w:left="15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1">
    <w:nsid w:val="5F54711B"/>
    <w:multiLevelType w:val="hybridMultilevel"/>
    <w:tmpl w:val="5EC05B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3BAC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04F7A96"/>
    <w:multiLevelType w:val="hybridMultilevel"/>
    <w:tmpl w:val="5308B3A6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43103F5"/>
    <w:multiLevelType w:val="hybridMultilevel"/>
    <w:tmpl w:val="20ACADE8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6AE816EC"/>
    <w:multiLevelType w:val="hybridMultilevel"/>
    <w:tmpl w:val="009CD5B0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5">
    <w:nsid w:val="6C955FA9"/>
    <w:multiLevelType w:val="multilevel"/>
    <w:tmpl w:val="DFAE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6">
    <w:nsid w:val="70787D77"/>
    <w:multiLevelType w:val="hybridMultilevel"/>
    <w:tmpl w:val="F61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0A83F1D"/>
    <w:multiLevelType w:val="multilevel"/>
    <w:tmpl w:val="1882B2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8">
    <w:nsid w:val="762F4D42"/>
    <w:multiLevelType w:val="hybridMultilevel"/>
    <w:tmpl w:val="F10E4E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DE8F1B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72B7BA3"/>
    <w:multiLevelType w:val="hybridMultilevel"/>
    <w:tmpl w:val="D69233A2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>
    <w:nsid w:val="79F04C66"/>
    <w:multiLevelType w:val="hybridMultilevel"/>
    <w:tmpl w:val="5C4063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2"/>
  </w:num>
  <w:num w:numId="3">
    <w:abstractNumId w:val="50"/>
  </w:num>
  <w:num w:numId="4">
    <w:abstractNumId w:val="29"/>
  </w:num>
  <w:num w:numId="5">
    <w:abstractNumId w:val="25"/>
  </w:num>
  <w:num w:numId="6">
    <w:abstractNumId w:val="41"/>
  </w:num>
  <w:num w:numId="7">
    <w:abstractNumId w:val="23"/>
  </w:num>
  <w:num w:numId="8">
    <w:abstractNumId w:val="18"/>
  </w:num>
  <w:num w:numId="9">
    <w:abstractNumId w:val="44"/>
  </w:num>
  <w:num w:numId="10">
    <w:abstractNumId w:val="24"/>
  </w:num>
  <w:num w:numId="11">
    <w:abstractNumId w:val="21"/>
  </w:num>
  <w:num w:numId="12">
    <w:abstractNumId w:val="47"/>
  </w:num>
  <w:num w:numId="13">
    <w:abstractNumId w:val="19"/>
  </w:num>
  <w:num w:numId="14">
    <w:abstractNumId w:val="11"/>
  </w:num>
  <w:num w:numId="15">
    <w:abstractNumId w:val="5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5"/>
  </w:num>
  <w:num w:numId="18">
    <w:abstractNumId w:val="42"/>
  </w:num>
  <w:num w:numId="19">
    <w:abstractNumId w:val="13"/>
  </w:num>
  <w:num w:numId="20">
    <w:abstractNumId w:val="33"/>
  </w:num>
  <w:num w:numId="21">
    <w:abstractNumId w:val="39"/>
  </w:num>
  <w:num w:numId="22">
    <w:abstractNumId w:val="48"/>
  </w:num>
  <w:num w:numId="23">
    <w:abstractNumId w:val="46"/>
  </w:num>
  <w:num w:numId="24">
    <w:abstractNumId w:val="34"/>
  </w:num>
  <w:num w:numId="25">
    <w:abstractNumId w:val="40"/>
  </w:num>
  <w:num w:numId="26">
    <w:abstractNumId w:val="30"/>
  </w:num>
  <w:num w:numId="27">
    <w:abstractNumId w:val="28"/>
  </w:num>
  <w:num w:numId="28">
    <w:abstractNumId w:val="20"/>
  </w:num>
  <w:num w:numId="29">
    <w:abstractNumId w:val="26"/>
  </w:num>
  <w:num w:numId="30">
    <w:abstractNumId w:val="22"/>
  </w:num>
  <w:num w:numId="31">
    <w:abstractNumId w:val="32"/>
  </w:num>
  <w:num w:numId="32">
    <w:abstractNumId w:val="35"/>
  </w:num>
  <w:num w:numId="33">
    <w:abstractNumId w:val="31"/>
  </w:num>
  <w:num w:numId="34">
    <w:abstractNumId w:val="37"/>
  </w:num>
  <w:num w:numId="35">
    <w:abstractNumId w:val="38"/>
  </w:num>
  <w:num w:numId="36">
    <w:abstractNumId w:val="14"/>
  </w:num>
  <w:num w:numId="37">
    <w:abstractNumId w:val="49"/>
  </w:num>
  <w:num w:numId="38">
    <w:abstractNumId w:val="17"/>
  </w:num>
  <w:num w:numId="39">
    <w:abstractNumId w:val="43"/>
  </w:num>
  <w:num w:numId="40">
    <w:abstractNumId w:val="16"/>
  </w:num>
  <w:num w:numId="41">
    <w:abstractNumId w:val="27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0C3"/>
    <w:rsid w:val="000024EC"/>
    <w:rsid w:val="00002712"/>
    <w:rsid w:val="00007A5F"/>
    <w:rsid w:val="000106E4"/>
    <w:rsid w:val="00013C03"/>
    <w:rsid w:val="000202E2"/>
    <w:rsid w:val="00024941"/>
    <w:rsid w:val="00034A4A"/>
    <w:rsid w:val="00034B05"/>
    <w:rsid w:val="0004717B"/>
    <w:rsid w:val="00051B3D"/>
    <w:rsid w:val="00066D4C"/>
    <w:rsid w:val="0007302E"/>
    <w:rsid w:val="000748DE"/>
    <w:rsid w:val="00091327"/>
    <w:rsid w:val="00093365"/>
    <w:rsid w:val="000A5AF9"/>
    <w:rsid w:val="000B049E"/>
    <w:rsid w:val="000B345B"/>
    <w:rsid w:val="000B6210"/>
    <w:rsid w:val="000B7C7B"/>
    <w:rsid w:val="000C14B3"/>
    <w:rsid w:val="000C3E9E"/>
    <w:rsid w:val="000C56DD"/>
    <w:rsid w:val="000C69B1"/>
    <w:rsid w:val="000D00C7"/>
    <w:rsid w:val="000D0F29"/>
    <w:rsid w:val="000D200F"/>
    <w:rsid w:val="000D3DC4"/>
    <w:rsid w:val="000D6A3D"/>
    <w:rsid w:val="000D6CCD"/>
    <w:rsid w:val="000E2BE2"/>
    <w:rsid w:val="000E67B9"/>
    <w:rsid w:val="000F5F88"/>
    <w:rsid w:val="00102FFB"/>
    <w:rsid w:val="0012175E"/>
    <w:rsid w:val="00122FD4"/>
    <w:rsid w:val="00123069"/>
    <w:rsid w:val="00126FB9"/>
    <w:rsid w:val="00134CFC"/>
    <w:rsid w:val="00136CA7"/>
    <w:rsid w:val="00140A69"/>
    <w:rsid w:val="00143EFE"/>
    <w:rsid w:val="00152D52"/>
    <w:rsid w:val="00172F02"/>
    <w:rsid w:val="0017603F"/>
    <w:rsid w:val="0018222A"/>
    <w:rsid w:val="00182CF4"/>
    <w:rsid w:val="001842DC"/>
    <w:rsid w:val="00197E36"/>
    <w:rsid w:val="001B65CB"/>
    <w:rsid w:val="001B7B08"/>
    <w:rsid w:val="001C0935"/>
    <w:rsid w:val="001D59C8"/>
    <w:rsid w:val="001E0036"/>
    <w:rsid w:val="001F364D"/>
    <w:rsid w:val="002027FE"/>
    <w:rsid w:val="0021119A"/>
    <w:rsid w:val="002139B6"/>
    <w:rsid w:val="002203A1"/>
    <w:rsid w:val="00224148"/>
    <w:rsid w:val="00225F0B"/>
    <w:rsid w:val="00243617"/>
    <w:rsid w:val="002449E1"/>
    <w:rsid w:val="00245685"/>
    <w:rsid w:val="00245F7D"/>
    <w:rsid w:val="002567AE"/>
    <w:rsid w:val="00261185"/>
    <w:rsid w:val="00273D84"/>
    <w:rsid w:val="00274D56"/>
    <w:rsid w:val="002772F2"/>
    <w:rsid w:val="0028577D"/>
    <w:rsid w:val="00285C0C"/>
    <w:rsid w:val="00287DF3"/>
    <w:rsid w:val="00287E8B"/>
    <w:rsid w:val="00290D29"/>
    <w:rsid w:val="002A22AF"/>
    <w:rsid w:val="002B1DC4"/>
    <w:rsid w:val="002B4037"/>
    <w:rsid w:val="002B668B"/>
    <w:rsid w:val="002D6FA7"/>
    <w:rsid w:val="002E414F"/>
    <w:rsid w:val="002E5843"/>
    <w:rsid w:val="002F48DE"/>
    <w:rsid w:val="002F7CAA"/>
    <w:rsid w:val="00303403"/>
    <w:rsid w:val="00305B69"/>
    <w:rsid w:val="0031540C"/>
    <w:rsid w:val="00316CF7"/>
    <w:rsid w:val="003307B3"/>
    <w:rsid w:val="00332A08"/>
    <w:rsid w:val="00342D20"/>
    <w:rsid w:val="003438DD"/>
    <w:rsid w:val="00363B56"/>
    <w:rsid w:val="00364B14"/>
    <w:rsid w:val="00365A60"/>
    <w:rsid w:val="003673EF"/>
    <w:rsid w:val="00370107"/>
    <w:rsid w:val="0037253D"/>
    <w:rsid w:val="003770F6"/>
    <w:rsid w:val="00380424"/>
    <w:rsid w:val="003833BD"/>
    <w:rsid w:val="00383F97"/>
    <w:rsid w:val="00384FB0"/>
    <w:rsid w:val="00391F43"/>
    <w:rsid w:val="00394004"/>
    <w:rsid w:val="00395A3D"/>
    <w:rsid w:val="003A022E"/>
    <w:rsid w:val="003A1F49"/>
    <w:rsid w:val="003A2D67"/>
    <w:rsid w:val="003A2ED8"/>
    <w:rsid w:val="003A4DA6"/>
    <w:rsid w:val="003B628E"/>
    <w:rsid w:val="003B6B77"/>
    <w:rsid w:val="003B7F73"/>
    <w:rsid w:val="003C1EDA"/>
    <w:rsid w:val="003C761C"/>
    <w:rsid w:val="003D25D4"/>
    <w:rsid w:val="003E1DBA"/>
    <w:rsid w:val="003E4748"/>
    <w:rsid w:val="003F33FC"/>
    <w:rsid w:val="003F4625"/>
    <w:rsid w:val="003F4AC6"/>
    <w:rsid w:val="00403641"/>
    <w:rsid w:val="00410C2B"/>
    <w:rsid w:val="00410F3A"/>
    <w:rsid w:val="00411455"/>
    <w:rsid w:val="004139AA"/>
    <w:rsid w:val="00422A86"/>
    <w:rsid w:val="00430F18"/>
    <w:rsid w:val="004367E6"/>
    <w:rsid w:val="004434DF"/>
    <w:rsid w:val="00445006"/>
    <w:rsid w:val="00445072"/>
    <w:rsid w:val="0045591E"/>
    <w:rsid w:val="00455C8E"/>
    <w:rsid w:val="004601B2"/>
    <w:rsid w:val="004668DA"/>
    <w:rsid w:val="0047000B"/>
    <w:rsid w:val="004710A7"/>
    <w:rsid w:val="00473BE6"/>
    <w:rsid w:val="00474DDE"/>
    <w:rsid w:val="00480558"/>
    <w:rsid w:val="00485AC2"/>
    <w:rsid w:val="00496F6E"/>
    <w:rsid w:val="004A10E9"/>
    <w:rsid w:val="004A60EA"/>
    <w:rsid w:val="004B20DE"/>
    <w:rsid w:val="004B2E79"/>
    <w:rsid w:val="004B62C7"/>
    <w:rsid w:val="004B7BBD"/>
    <w:rsid w:val="004C5D6F"/>
    <w:rsid w:val="004D00DB"/>
    <w:rsid w:val="004D4241"/>
    <w:rsid w:val="004D5D27"/>
    <w:rsid w:val="00510FD9"/>
    <w:rsid w:val="00514BAF"/>
    <w:rsid w:val="00514FBB"/>
    <w:rsid w:val="0051724B"/>
    <w:rsid w:val="00527F0E"/>
    <w:rsid w:val="00533518"/>
    <w:rsid w:val="005353A4"/>
    <w:rsid w:val="00540682"/>
    <w:rsid w:val="0054111D"/>
    <w:rsid w:val="005411A2"/>
    <w:rsid w:val="00546BAE"/>
    <w:rsid w:val="0054702F"/>
    <w:rsid w:val="00553112"/>
    <w:rsid w:val="00555973"/>
    <w:rsid w:val="00560522"/>
    <w:rsid w:val="00560FF7"/>
    <w:rsid w:val="00561A27"/>
    <w:rsid w:val="00561D37"/>
    <w:rsid w:val="005626AB"/>
    <w:rsid w:val="00572120"/>
    <w:rsid w:val="00581BAD"/>
    <w:rsid w:val="005832B1"/>
    <w:rsid w:val="00590F76"/>
    <w:rsid w:val="0059240C"/>
    <w:rsid w:val="005931C0"/>
    <w:rsid w:val="005977DB"/>
    <w:rsid w:val="005A6D0E"/>
    <w:rsid w:val="005B26FF"/>
    <w:rsid w:val="005B46B4"/>
    <w:rsid w:val="005C2F8D"/>
    <w:rsid w:val="005C53DF"/>
    <w:rsid w:val="005D1C49"/>
    <w:rsid w:val="005D6DB7"/>
    <w:rsid w:val="005E56D2"/>
    <w:rsid w:val="005F1019"/>
    <w:rsid w:val="006068AB"/>
    <w:rsid w:val="006118F4"/>
    <w:rsid w:val="006212B6"/>
    <w:rsid w:val="00621A2D"/>
    <w:rsid w:val="00623051"/>
    <w:rsid w:val="0063280A"/>
    <w:rsid w:val="00636A3C"/>
    <w:rsid w:val="00637469"/>
    <w:rsid w:val="00640E35"/>
    <w:rsid w:val="0064391F"/>
    <w:rsid w:val="0065345B"/>
    <w:rsid w:val="00660E92"/>
    <w:rsid w:val="00673C82"/>
    <w:rsid w:val="006773CC"/>
    <w:rsid w:val="0068225E"/>
    <w:rsid w:val="00685D4A"/>
    <w:rsid w:val="00687492"/>
    <w:rsid w:val="00696E62"/>
    <w:rsid w:val="006A072F"/>
    <w:rsid w:val="006A4431"/>
    <w:rsid w:val="006A5810"/>
    <w:rsid w:val="006B144F"/>
    <w:rsid w:val="006C0246"/>
    <w:rsid w:val="006C46B0"/>
    <w:rsid w:val="006C5E36"/>
    <w:rsid w:val="006C65C8"/>
    <w:rsid w:val="006D07CE"/>
    <w:rsid w:val="006D370C"/>
    <w:rsid w:val="006D53A6"/>
    <w:rsid w:val="006E03E5"/>
    <w:rsid w:val="006E068B"/>
    <w:rsid w:val="006E3937"/>
    <w:rsid w:val="006E70D2"/>
    <w:rsid w:val="006F2228"/>
    <w:rsid w:val="006F3788"/>
    <w:rsid w:val="006F4DE4"/>
    <w:rsid w:val="00701459"/>
    <w:rsid w:val="00702800"/>
    <w:rsid w:val="00705027"/>
    <w:rsid w:val="00717CD2"/>
    <w:rsid w:val="007211DE"/>
    <w:rsid w:val="007230E5"/>
    <w:rsid w:val="00724D46"/>
    <w:rsid w:val="0072699C"/>
    <w:rsid w:val="007303B7"/>
    <w:rsid w:val="0073496C"/>
    <w:rsid w:val="00743A0E"/>
    <w:rsid w:val="007455CC"/>
    <w:rsid w:val="00773703"/>
    <w:rsid w:val="007951A9"/>
    <w:rsid w:val="007953D1"/>
    <w:rsid w:val="007958A3"/>
    <w:rsid w:val="007A10EB"/>
    <w:rsid w:val="007B1179"/>
    <w:rsid w:val="007B2C5D"/>
    <w:rsid w:val="007B5B59"/>
    <w:rsid w:val="007B645D"/>
    <w:rsid w:val="007C4B93"/>
    <w:rsid w:val="007D02C6"/>
    <w:rsid w:val="007D246E"/>
    <w:rsid w:val="007D50DA"/>
    <w:rsid w:val="007F343D"/>
    <w:rsid w:val="007F709F"/>
    <w:rsid w:val="00801DEE"/>
    <w:rsid w:val="00802EFA"/>
    <w:rsid w:val="00803A65"/>
    <w:rsid w:val="00803BF3"/>
    <w:rsid w:val="00804CE7"/>
    <w:rsid w:val="008067BC"/>
    <w:rsid w:val="00806922"/>
    <w:rsid w:val="00806AE7"/>
    <w:rsid w:val="00807E07"/>
    <w:rsid w:val="00811AD8"/>
    <w:rsid w:val="00820AC6"/>
    <w:rsid w:val="00822001"/>
    <w:rsid w:val="008222CC"/>
    <w:rsid w:val="00825A56"/>
    <w:rsid w:val="0082700D"/>
    <w:rsid w:val="008372A1"/>
    <w:rsid w:val="0084016B"/>
    <w:rsid w:val="008412F2"/>
    <w:rsid w:val="008444BF"/>
    <w:rsid w:val="00856D4A"/>
    <w:rsid w:val="008610D8"/>
    <w:rsid w:val="00867786"/>
    <w:rsid w:val="00867BE6"/>
    <w:rsid w:val="008833C1"/>
    <w:rsid w:val="008876DC"/>
    <w:rsid w:val="00893986"/>
    <w:rsid w:val="008A2810"/>
    <w:rsid w:val="008B01E4"/>
    <w:rsid w:val="008B5617"/>
    <w:rsid w:val="008D4A46"/>
    <w:rsid w:val="008D6D45"/>
    <w:rsid w:val="008E0594"/>
    <w:rsid w:val="008E0AC4"/>
    <w:rsid w:val="00901B96"/>
    <w:rsid w:val="00910EC9"/>
    <w:rsid w:val="00914CC6"/>
    <w:rsid w:val="009358E8"/>
    <w:rsid w:val="00935CD8"/>
    <w:rsid w:val="009366BE"/>
    <w:rsid w:val="00936BB9"/>
    <w:rsid w:val="009378AA"/>
    <w:rsid w:val="0094446A"/>
    <w:rsid w:val="00946F5E"/>
    <w:rsid w:val="0094729F"/>
    <w:rsid w:val="0095537E"/>
    <w:rsid w:val="00956B23"/>
    <w:rsid w:val="00965BC7"/>
    <w:rsid w:val="00967CC5"/>
    <w:rsid w:val="00970F12"/>
    <w:rsid w:val="0097402D"/>
    <w:rsid w:val="00976B3A"/>
    <w:rsid w:val="00984EFA"/>
    <w:rsid w:val="00993928"/>
    <w:rsid w:val="0099522C"/>
    <w:rsid w:val="00997709"/>
    <w:rsid w:val="009A27A6"/>
    <w:rsid w:val="009A3A67"/>
    <w:rsid w:val="009B0516"/>
    <w:rsid w:val="009B2679"/>
    <w:rsid w:val="009B7BAE"/>
    <w:rsid w:val="009C3F1F"/>
    <w:rsid w:val="009D4949"/>
    <w:rsid w:val="009F328E"/>
    <w:rsid w:val="009F4528"/>
    <w:rsid w:val="009F70C4"/>
    <w:rsid w:val="009F729F"/>
    <w:rsid w:val="00A03AC6"/>
    <w:rsid w:val="00A04E10"/>
    <w:rsid w:val="00A13D78"/>
    <w:rsid w:val="00A13EF9"/>
    <w:rsid w:val="00A17E3F"/>
    <w:rsid w:val="00A274A5"/>
    <w:rsid w:val="00A30961"/>
    <w:rsid w:val="00A352DA"/>
    <w:rsid w:val="00A3677D"/>
    <w:rsid w:val="00A41D8E"/>
    <w:rsid w:val="00A426E8"/>
    <w:rsid w:val="00A439BD"/>
    <w:rsid w:val="00A443B0"/>
    <w:rsid w:val="00A44825"/>
    <w:rsid w:val="00A46D2F"/>
    <w:rsid w:val="00A500B3"/>
    <w:rsid w:val="00A570C3"/>
    <w:rsid w:val="00A608E7"/>
    <w:rsid w:val="00A640E7"/>
    <w:rsid w:val="00A653FF"/>
    <w:rsid w:val="00A75278"/>
    <w:rsid w:val="00A80485"/>
    <w:rsid w:val="00A84776"/>
    <w:rsid w:val="00A86BD3"/>
    <w:rsid w:val="00A938EA"/>
    <w:rsid w:val="00A93B8D"/>
    <w:rsid w:val="00A9599C"/>
    <w:rsid w:val="00A962AE"/>
    <w:rsid w:val="00A96FF4"/>
    <w:rsid w:val="00A9732E"/>
    <w:rsid w:val="00AA3079"/>
    <w:rsid w:val="00AA3491"/>
    <w:rsid w:val="00AB4CCA"/>
    <w:rsid w:val="00AB5867"/>
    <w:rsid w:val="00AB6E55"/>
    <w:rsid w:val="00AB7A0E"/>
    <w:rsid w:val="00AC0182"/>
    <w:rsid w:val="00AC7FBF"/>
    <w:rsid w:val="00AD0B32"/>
    <w:rsid w:val="00AD4CCE"/>
    <w:rsid w:val="00AD59F9"/>
    <w:rsid w:val="00AD747D"/>
    <w:rsid w:val="00AE14B9"/>
    <w:rsid w:val="00AF2CAA"/>
    <w:rsid w:val="00B0200F"/>
    <w:rsid w:val="00B040FC"/>
    <w:rsid w:val="00B11190"/>
    <w:rsid w:val="00B145D2"/>
    <w:rsid w:val="00B15A74"/>
    <w:rsid w:val="00B16C09"/>
    <w:rsid w:val="00B16C6B"/>
    <w:rsid w:val="00B23461"/>
    <w:rsid w:val="00B34293"/>
    <w:rsid w:val="00B369ED"/>
    <w:rsid w:val="00B46396"/>
    <w:rsid w:val="00B60F4C"/>
    <w:rsid w:val="00B67DD7"/>
    <w:rsid w:val="00B712F0"/>
    <w:rsid w:val="00B8458C"/>
    <w:rsid w:val="00B853C3"/>
    <w:rsid w:val="00B8589A"/>
    <w:rsid w:val="00B91F04"/>
    <w:rsid w:val="00B92A0A"/>
    <w:rsid w:val="00B9437A"/>
    <w:rsid w:val="00B95460"/>
    <w:rsid w:val="00B96374"/>
    <w:rsid w:val="00BA7FD3"/>
    <w:rsid w:val="00BC21BC"/>
    <w:rsid w:val="00BE1FF1"/>
    <w:rsid w:val="00BE5CC1"/>
    <w:rsid w:val="00BF7851"/>
    <w:rsid w:val="00C0415E"/>
    <w:rsid w:val="00C052A6"/>
    <w:rsid w:val="00C1654B"/>
    <w:rsid w:val="00C35BF4"/>
    <w:rsid w:val="00C3654A"/>
    <w:rsid w:val="00C5097B"/>
    <w:rsid w:val="00C54666"/>
    <w:rsid w:val="00C711C4"/>
    <w:rsid w:val="00C713BA"/>
    <w:rsid w:val="00C723F3"/>
    <w:rsid w:val="00C76D37"/>
    <w:rsid w:val="00C8027E"/>
    <w:rsid w:val="00C847B4"/>
    <w:rsid w:val="00C856FE"/>
    <w:rsid w:val="00C929F0"/>
    <w:rsid w:val="00CA2AAF"/>
    <w:rsid w:val="00CA34B9"/>
    <w:rsid w:val="00CB22E3"/>
    <w:rsid w:val="00CB26CD"/>
    <w:rsid w:val="00CB52A8"/>
    <w:rsid w:val="00CB6954"/>
    <w:rsid w:val="00CB6B95"/>
    <w:rsid w:val="00CD278E"/>
    <w:rsid w:val="00CF2B9E"/>
    <w:rsid w:val="00D13238"/>
    <w:rsid w:val="00D16034"/>
    <w:rsid w:val="00D21DD2"/>
    <w:rsid w:val="00D21E1A"/>
    <w:rsid w:val="00D271A9"/>
    <w:rsid w:val="00D31A8B"/>
    <w:rsid w:val="00D43E8F"/>
    <w:rsid w:val="00D47C3A"/>
    <w:rsid w:val="00D53F84"/>
    <w:rsid w:val="00D576D6"/>
    <w:rsid w:val="00D57F88"/>
    <w:rsid w:val="00D71AFE"/>
    <w:rsid w:val="00D72F30"/>
    <w:rsid w:val="00D7381B"/>
    <w:rsid w:val="00D77DC2"/>
    <w:rsid w:val="00D8357F"/>
    <w:rsid w:val="00D842E3"/>
    <w:rsid w:val="00D9711F"/>
    <w:rsid w:val="00DA31FD"/>
    <w:rsid w:val="00DA3E82"/>
    <w:rsid w:val="00DA5BDA"/>
    <w:rsid w:val="00DB0D80"/>
    <w:rsid w:val="00DC1EAE"/>
    <w:rsid w:val="00DC64BF"/>
    <w:rsid w:val="00DD1B09"/>
    <w:rsid w:val="00DD3AB1"/>
    <w:rsid w:val="00DD583B"/>
    <w:rsid w:val="00DD7EFC"/>
    <w:rsid w:val="00DE137F"/>
    <w:rsid w:val="00DE7A17"/>
    <w:rsid w:val="00DF05B2"/>
    <w:rsid w:val="00DF116B"/>
    <w:rsid w:val="00E07AEB"/>
    <w:rsid w:val="00E10500"/>
    <w:rsid w:val="00E1300A"/>
    <w:rsid w:val="00E135A3"/>
    <w:rsid w:val="00E21AAB"/>
    <w:rsid w:val="00E2287A"/>
    <w:rsid w:val="00E24A07"/>
    <w:rsid w:val="00E25606"/>
    <w:rsid w:val="00E25F9D"/>
    <w:rsid w:val="00E2727C"/>
    <w:rsid w:val="00E348D4"/>
    <w:rsid w:val="00E43BD3"/>
    <w:rsid w:val="00E45638"/>
    <w:rsid w:val="00E5158A"/>
    <w:rsid w:val="00E54845"/>
    <w:rsid w:val="00E5788A"/>
    <w:rsid w:val="00E6393E"/>
    <w:rsid w:val="00E716A6"/>
    <w:rsid w:val="00E719EC"/>
    <w:rsid w:val="00E84AB7"/>
    <w:rsid w:val="00E91204"/>
    <w:rsid w:val="00E915E5"/>
    <w:rsid w:val="00E961E5"/>
    <w:rsid w:val="00EA2DC2"/>
    <w:rsid w:val="00EA470D"/>
    <w:rsid w:val="00EA756F"/>
    <w:rsid w:val="00EB6253"/>
    <w:rsid w:val="00EC0441"/>
    <w:rsid w:val="00EC1D8F"/>
    <w:rsid w:val="00ED1028"/>
    <w:rsid w:val="00ED1199"/>
    <w:rsid w:val="00ED2687"/>
    <w:rsid w:val="00ED30C3"/>
    <w:rsid w:val="00ED4CEE"/>
    <w:rsid w:val="00EF0662"/>
    <w:rsid w:val="00F027E0"/>
    <w:rsid w:val="00F0443B"/>
    <w:rsid w:val="00F059A3"/>
    <w:rsid w:val="00F124C2"/>
    <w:rsid w:val="00F17320"/>
    <w:rsid w:val="00F17A07"/>
    <w:rsid w:val="00F2595B"/>
    <w:rsid w:val="00F30562"/>
    <w:rsid w:val="00F33453"/>
    <w:rsid w:val="00F40297"/>
    <w:rsid w:val="00F43879"/>
    <w:rsid w:val="00F45B82"/>
    <w:rsid w:val="00F50C02"/>
    <w:rsid w:val="00F54FA8"/>
    <w:rsid w:val="00F62A76"/>
    <w:rsid w:val="00F63050"/>
    <w:rsid w:val="00F6666F"/>
    <w:rsid w:val="00F67A04"/>
    <w:rsid w:val="00F73022"/>
    <w:rsid w:val="00F76D7D"/>
    <w:rsid w:val="00F76F04"/>
    <w:rsid w:val="00F7724C"/>
    <w:rsid w:val="00F84BF0"/>
    <w:rsid w:val="00F9324E"/>
    <w:rsid w:val="00F934D6"/>
    <w:rsid w:val="00FA0CF3"/>
    <w:rsid w:val="00FA7682"/>
    <w:rsid w:val="00FB1CCD"/>
    <w:rsid w:val="00FC1B09"/>
    <w:rsid w:val="00FC6EB7"/>
    <w:rsid w:val="00FD34D0"/>
    <w:rsid w:val="00FD6ACE"/>
    <w:rsid w:val="00FD7EFE"/>
    <w:rsid w:val="00FF2356"/>
    <w:rsid w:val="00FF23B8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7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67E6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345B"/>
    <w:rPr>
      <w:rFonts w:ascii="Cambria" w:hAnsi="Cambria" w:cs="Times New Roman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4367E6"/>
    <w:pPr>
      <w:jc w:val="center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5345B"/>
    <w:rPr>
      <w:rFonts w:cs="Times New Roman"/>
      <w:sz w:val="24"/>
      <w:szCs w:val="24"/>
    </w:rPr>
  </w:style>
  <w:style w:type="paragraph" w:customStyle="1" w:styleId="Brakstyluakapitowego">
    <w:name w:val="[Brak stylu akapitowego]"/>
    <w:uiPriority w:val="99"/>
    <w:rsid w:val="004367E6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367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5345B"/>
    <w:rPr>
      <w:rFonts w:cs="Times New Roman"/>
      <w:sz w:val="24"/>
      <w:szCs w:val="24"/>
    </w:rPr>
  </w:style>
  <w:style w:type="character" w:customStyle="1" w:styleId="st1">
    <w:name w:val="st1"/>
    <w:basedOn w:val="DefaultParagraphFont"/>
    <w:uiPriority w:val="99"/>
    <w:rsid w:val="004367E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67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345B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4367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367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5345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367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5345B"/>
    <w:rPr>
      <w:b/>
      <w:bCs/>
    </w:rPr>
  </w:style>
  <w:style w:type="paragraph" w:styleId="Footer">
    <w:name w:val="footer"/>
    <w:basedOn w:val="Normal"/>
    <w:link w:val="FooterChar"/>
    <w:uiPriority w:val="99"/>
    <w:rsid w:val="004367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345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367E6"/>
    <w:rPr>
      <w:rFonts w:cs="Times New Roman"/>
    </w:rPr>
  </w:style>
  <w:style w:type="paragraph" w:customStyle="1" w:styleId="Akapitzlist1">
    <w:name w:val="Akapit z listą1"/>
    <w:basedOn w:val="Normal"/>
    <w:uiPriority w:val="99"/>
    <w:rsid w:val="004367E6"/>
    <w:pPr>
      <w:suppressAutoHyphens/>
      <w:ind w:left="720"/>
    </w:pPr>
    <w:rPr>
      <w:kern w:val="1"/>
      <w:lang w:eastAsia="hi-IN" w:bidi="hi-IN"/>
    </w:rPr>
  </w:style>
  <w:style w:type="paragraph" w:styleId="Header">
    <w:name w:val="header"/>
    <w:basedOn w:val="Normal"/>
    <w:link w:val="HeaderChar"/>
    <w:uiPriority w:val="99"/>
    <w:rsid w:val="00E719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19E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C2F8D"/>
    <w:pPr>
      <w:ind w:left="720"/>
    </w:pPr>
  </w:style>
  <w:style w:type="table" w:styleId="TableGrid">
    <w:name w:val="Table Grid"/>
    <w:basedOn w:val="TableNormal"/>
    <w:uiPriority w:val="99"/>
    <w:rsid w:val="00935CD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34293"/>
    <w:pPr>
      <w:spacing w:before="100" w:beforeAutospacing="1" w:after="100" w:afterAutospacing="1"/>
    </w:pPr>
  </w:style>
  <w:style w:type="paragraph" w:styleId="Title">
    <w:name w:val="Title"/>
    <w:basedOn w:val="Normal"/>
    <w:next w:val="Normal"/>
    <w:link w:val="TitleChar"/>
    <w:uiPriority w:val="99"/>
    <w:qFormat/>
    <w:rsid w:val="00806922"/>
    <w:rPr>
      <w:rFonts w:ascii="Cambria" w:hAnsi="Cambria" w:cs="Cambria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06922"/>
    <w:rPr>
      <w:rFonts w:ascii="Cambria" w:hAnsi="Cambria" w:cs="Cambria"/>
      <w:spacing w:val="-10"/>
      <w:kern w:val="28"/>
      <w:sz w:val="56"/>
      <w:szCs w:val="56"/>
      <w:lang w:eastAsia="en-US"/>
    </w:rPr>
  </w:style>
  <w:style w:type="character" w:styleId="Strong">
    <w:name w:val="Strong"/>
    <w:basedOn w:val="DefaultParagraphFont"/>
    <w:uiPriority w:val="99"/>
    <w:qFormat/>
    <w:rsid w:val="0080692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34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19</Pages>
  <Words>7135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UMR</dc:creator>
  <cp:keywords/>
  <dc:description/>
  <cp:lastModifiedBy>zp2</cp:lastModifiedBy>
  <cp:revision>6</cp:revision>
  <cp:lastPrinted>2019-07-30T12:03:00Z</cp:lastPrinted>
  <dcterms:created xsi:type="dcterms:W3CDTF">2019-07-24T11:12:00Z</dcterms:created>
  <dcterms:modified xsi:type="dcterms:W3CDTF">2019-07-30T12:19:00Z</dcterms:modified>
</cp:coreProperties>
</file>