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4E" w:rsidRDefault="00AF00DE">
      <w:pPr>
        <w:spacing w:before="280" w:line="200" w:lineRule="atLeast"/>
      </w:pPr>
      <w:r>
        <w:rPr>
          <w:b/>
          <w:sz w:val="28"/>
          <w:szCs w:val="28"/>
        </w:rPr>
        <w:t xml:space="preserve"> </w:t>
      </w:r>
    </w:p>
    <w:p w:rsidR="00ED4A3A" w:rsidRDefault="00ED4A3A">
      <w:pPr>
        <w:spacing w:before="280" w:line="200" w:lineRule="atLeast"/>
      </w:pPr>
    </w:p>
    <w:p w:rsidR="0028774E" w:rsidRDefault="0028774E">
      <w:pPr>
        <w:spacing w:line="200" w:lineRule="atLeast"/>
        <w:ind w:left="3410"/>
        <w:rPr>
          <w:b/>
          <w:bCs/>
          <w:lang/>
        </w:rPr>
      </w:pPr>
      <w:r>
        <w:rPr>
          <w:rFonts w:eastAsia="HG Mincho Light J"/>
          <w:b/>
          <w:bCs/>
          <w:spacing w:val="-2"/>
        </w:rPr>
        <w:t xml:space="preserve">UMOWA nr ….....................  </w:t>
      </w:r>
    </w:p>
    <w:p w:rsidR="0028774E" w:rsidRDefault="00BD09D8" w:rsidP="00BD09D8">
      <w:pPr>
        <w:spacing w:line="200" w:lineRule="atLeast"/>
        <w:rPr>
          <w:rFonts w:eastAsia="Luxi Sans"/>
          <w:b/>
          <w:bCs/>
          <w:lang/>
        </w:rPr>
      </w:pPr>
      <w:r>
        <w:rPr>
          <w:b/>
          <w:bCs/>
          <w:lang/>
        </w:rPr>
        <w:t xml:space="preserve">                                       </w:t>
      </w:r>
      <w:r w:rsidR="0028774E">
        <w:rPr>
          <w:b/>
          <w:bCs/>
          <w:lang/>
        </w:rPr>
        <w:t xml:space="preserve">„ </w:t>
      </w:r>
      <w:r w:rsidR="0028774E">
        <w:rPr>
          <w:rFonts w:eastAsia="Luxi Sans"/>
          <w:b/>
          <w:bCs/>
          <w:lang/>
        </w:rPr>
        <w:t>Umowa powierzenia danych osobowych”</w:t>
      </w:r>
    </w:p>
    <w:p w:rsidR="0028774E" w:rsidRDefault="0028774E">
      <w:pPr>
        <w:spacing w:line="200" w:lineRule="atLeast"/>
        <w:ind w:left="283" w:hanging="283"/>
        <w:rPr>
          <w:rFonts w:eastAsia="Luxi Sans"/>
          <w:b/>
          <w:bCs/>
          <w:lang/>
        </w:rPr>
      </w:pPr>
    </w:p>
    <w:p w:rsidR="0028774E" w:rsidRDefault="0028774E">
      <w:pPr>
        <w:spacing w:line="200" w:lineRule="atLeast"/>
        <w:rPr>
          <w:rFonts w:eastAsia="Luxi Sans"/>
          <w:b/>
          <w:bCs/>
          <w:lang/>
        </w:rPr>
      </w:pPr>
    </w:p>
    <w:p w:rsidR="0028774E" w:rsidRDefault="0028774E">
      <w:pPr>
        <w:spacing w:line="360" w:lineRule="auto"/>
        <w:jc w:val="both"/>
      </w:pPr>
    </w:p>
    <w:p w:rsidR="0028774E" w:rsidRDefault="0028774E">
      <w:pPr>
        <w:spacing w:line="360" w:lineRule="auto"/>
        <w:jc w:val="both"/>
      </w:pPr>
      <w:r>
        <w:t xml:space="preserve">Zawarta w  dniu ................................  pomiędzy Miastem Racibórz z  siedzibą  w Raciborzu </w:t>
      </w:r>
    </w:p>
    <w:p w:rsidR="0028774E" w:rsidRDefault="0028774E">
      <w:pPr>
        <w:spacing w:line="360" w:lineRule="auto"/>
        <w:jc w:val="both"/>
      </w:pPr>
      <w:r>
        <w:t>przy ul. Stefana Batorego 6,  NIP: 639-10-02-175, Regon: 276258397</w:t>
      </w:r>
    </w:p>
    <w:p w:rsidR="0028774E" w:rsidRDefault="0028774E">
      <w:pPr>
        <w:spacing w:line="360" w:lineRule="auto"/>
        <w:jc w:val="both"/>
      </w:pPr>
      <w:r>
        <w:t>reprezentowanym  przez :</w:t>
      </w:r>
    </w:p>
    <w:p w:rsidR="0028774E" w:rsidRDefault="0028774E">
      <w:pPr>
        <w:spacing w:line="360" w:lineRule="auto"/>
        <w:jc w:val="both"/>
      </w:pPr>
      <w:r>
        <w:t>PREZYDENTA MIASTA MIROSŁAWA LENKA</w:t>
      </w:r>
    </w:p>
    <w:p w:rsidR="0028774E" w:rsidRDefault="0028774E">
      <w:pPr>
        <w:spacing w:line="360" w:lineRule="auto"/>
        <w:jc w:val="both"/>
      </w:pPr>
      <w:r>
        <w:t>zwanym w dalszym ciągu umowy „</w:t>
      </w:r>
      <w:r w:rsidR="00F017BC">
        <w:t>Administratorem Danych</w:t>
      </w:r>
      <w:r w:rsidR="004B444D">
        <w:t>”</w:t>
      </w:r>
    </w:p>
    <w:p w:rsidR="0028774E" w:rsidRDefault="0028774E">
      <w:pPr>
        <w:tabs>
          <w:tab w:val="left" w:pos="0"/>
        </w:tabs>
        <w:spacing w:line="360" w:lineRule="auto"/>
        <w:jc w:val="both"/>
      </w:pPr>
      <w:r>
        <w:t>a firmą : …...........................................................................................................................</w:t>
      </w:r>
      <w:r>
        <w:tab/>
        <w:t xml:space="preserve">  </w:t>
      </w:r>
    </w:p>
    <w:p w:rsidR="0028774E" w:rsidRDefault="0028774E">
      <w:pPr>
        <w:spacing w:line="360" w:lineRule="auto"/>
        <w:jc w:val="both"/>
      </w:pPr>
      <w:r>
        <w:t xml:space="preserve">               ….......................................................................................................................... </w:t>
      </w:r>
    </w:p>
    <w:p w:rsidR="0028774E" w:rsidRDefault="0028774E">
      <w:pPr>
        <w:spacing w:line="360" w:lineRule="auto"/>
        <w:jc w:val="both"/>
      </w:pPr>
      <w:r>
        <w:t>reprezentowaną przez : …...................................................................................................</w:t>
      </w:r>
    </w:p>
    <w:p w:rsidR="0028774E" w:rsidRDefault="0028774E">
      <w:pPr>
        <w:spacing w:line="360" w:lineRule="auto"/>
        <w:jc w:val="both"/>
      </w:pPr>
      <w:r>
        <w:t>zwaną w treści umowy „</w:t>
      </w:r>
      <w:r w:rsidR="00F017BC">
        <w:t xml:space="preserve">Przetwarzającym </w:t>
      </w:r>
      <w:r>
        <w:t>”,</w:t>
      </w:r>
    </w:p>
    <w:p w:rsidR="0028774E" w:rsidRDefault="0028774E">
      <w:pPr>
        <w:spacing w:line="360" w:lineRule="auto"/>
        <w:jc w:val="both"/>
      </w:pPr>
      <w:r>
        <w:t>zawarta została umowa o treści następującej :</w:t>
      </w:r>
    </w:p>
    <w:p w:rsidR="0028774E" w:rsidRDefault="0028774E">
      <w:pPr>
        <w:spacing w:line="200" w:lineRule="atLeast"/>
        <w:ind w:left="283" w:hanging="283"/>
      </w:pPr>
    </w:p>
    <w:p w:rsidR="0028774E" w:rsidRDefault="0028774E">
      <w:pPr>
        <w:spacing w:line="200" w:lineRule="atLeast"/>
        <w:jc w:val="center"/>
      </w:pPr>
      <w:r>
        <w:t>§1</w:t>
      </w:r>
    </w:p>
    <w:p w:rsidR="0028774E" w:rsidRDefault="0028774E">
      <w:pPr>
        <w:spacing w:line="200" w:lineRule="atLeast"/>
        <w:jc w:val="center"/>
      </w:pPr>
    </w:p>
    <w:p w:rsidR="00F017BC" w:rsidRDefault="0028774E" w:rsidP="00F017BC">
      <w:pPr>
        <w:numPr>
          <w:ilvl w:val="0"/>
          <w:numId w:val="13"/>
        </w:numPr>
        <w:spacing w:line="200" w:lineRule="atLeast"/>
        <w:jc w:val="both"/>
      </w:pPr>
      <w:r>
        <w:rPr>
          <w:lang/>
        </w:rPr>
        <w:t xml:space="preserve">Na podstawie art. 31 ustawy z dnia </w:t>
      </w:r>
      <w:r>
        <w:t xml:space="preserve">29.08.1997r o ochronie danych osobowych (tj. Dz. U. z 2014 poz. 1182 z </w:t>
      </w:r>
      <w:proofErr w:type="spellStart"/>
      <w:r>
        <w:t>późn</w:t>
      </w:r>
      <w:proofErr w:type="spellEnd"/>
      <w:r>
        <w:t xml:space="preserve">. zm.) </w:t>
      </w:r>
      <w:r w:rsidR="00F017BC" w:rsidRPr="00F017BC">
        <w:rPr>
          <w:szCs w:val="20"/>
          <w:lang/>
        </w:rPr>
        <w:t xml:space="preserve">Administrator Danych </w:t>
      </w:r>
      <w:r w:rsidR="00F017BC">
        <w:t xml:space="preserve"> powierza Przetwarzającemu  przetwarzanie danych osobowych dane, niezbędne do realizacji </w:t>
      </w:r>
      <w:r w:rsidR="0072466D">
        <w:t xml:space="preserve">§1 </w:t>
      </w:r>
      <w:r>
        <w:t>umowy nr …..…......…............</w:t>
      </w:r>
      <w:r w:rsidRPr="00F017BC">
        <w:rPr>
          <w:szCs w:val="20"/>
          <w:lang/>
        </w:rPr>
        <w:t xml:space="preserve"> zawartej w dniu ….............</w:t>
      </w:r>
      <w:r w:rsidR="00A65434" w:rsidRPr="00F017BC">
        <w:rPr>
          <w:szCs w:val="20"/>
          <w:lang/>
        </w:rPr>
        <w:t>....</w:t>
      </w:r>
      <w:r w:rsidRPr="00F017BC">
        <w:rPr>
          <w:szCs w:val="20"/>
          <w:lang/>
        </w:rPr>
        <w:t xml:space="preserve">......., </w:t>
      </w:r>
      <w:r w:rsidR="0072466D">
        <w:rPr>
          <w:szCs w:val="20"/>
          <w:lang/>
        </w:rPr>
        <w:t>na</w:t>
      </w:r>
      <w:r w:rsidR="00F017BC">
        <w:rPr>
          <w:szCs w:val="20"/>
          <w:lang/>
        </w:rPr>
        <w:t xml:space="preserve"> </w:t>
      </w:r>
      <w:r w:rsidR="0072466D" w:rsidRPr="00237EF9">
        <w:rPr>
          <w:b/>
        </w:rPr>
        <w:t xml:space="preserve">„Odbieranie odpadów komunalnych powstających na terenie nieruchomości zamieszkałych </w:t>
      </w:r>
      <w:r w:rsidR="0072466D">
        <w:rPr>
          <w:b/>
        </w:rPr>
        <w:br/>
      </w:r>
      <w:r w:rsidR="0072466D" w:rsidRPr="00237EF9">
        <w:rPr>
          <w:b/>
        </w:rPr>
        <w:t>i niezamieszkałych, na których powstają odpady komunalne na terenie miasta Racibórz.”</w:t>
      </w:r>
      <w:r w:rsidR="00F017BC">
        <w:t xml:space="preserve"> zwanego dalej Umową</w:t>
      </w:r>
    </w:p>
    <w:p w:rsidR="0028774E" w:rsidRDefault="0028774E" w:rsidP="00F017BC">
      <w:pPr>
        <w:spacing w:line="200" w:lineRule="atLeast"/>
        <w:ind w:left="720"/>
        <w:jc w:val="both"/>
      </w:pPr>
    </w:p>
    <w:p w:rsidR="00A65434" w:rsidRDefault="00F017BC" w:rsidP="00A65434">
      <w:pPr>
        <w:numPr>
          <w:ilvl w:val="0"/>
          <w:numId w:val="13"/>
        </w:numPr>
        <w:spacing w:line="200" w:lineRule="atLeast"/>
        <w:jc w:val="both"/>
      </w:pPr>
      <w:r>
        <w:t>Prezydent Miasta Racibórz</w:t>
      </w:r>
      <w:r w:rsidR="0028774E">
        <w:t xml:space="preserve"> jest </w:t>
      </w:r>
      <w:r>
        <w:t>A</w:t>
      </w:r>
      <w:r w:rsidR="0028774E">
        <w:t xml:space="preserve">dministratorem </w:t>
      </w:r>
      <w:r>
        <w:t xml:space="preserve">Danych </w:t>
      </w:r>
      <w:r w:rsidR="0028774E">
        <w:t xml:space="preserve">zbioru danych osobowych: </w:t>
      </w:r>
      <w:r w:rsidR="00AF00DE">
        <w:t xml:space="preserve"> </w:t>
      </w:r>
      <w:r w:rsidR="0032408A">
        <w:t>„REALIZACJA USTAWY O UTRZYMANIU CZYSTOŚCI I PORZĄDKU W GMINACH”.</w:t>
      </w:r>
    </w:p>
    <w:p w:rsidR="00AF00DE" w:rsidRDefault="00AF00DE" w:rsidP="00AF00DE">
      <w:pPr>
        <w:spacing w:line="200" w:lineRule="atLeast"/>
        <w:ind w:left="720"/>
        <w:jc w:val="both"/>
      </w:pPr>
    </w:p>
    <w:p w:rsidR="00AD0721" w:rsidRDefault="0028774E" w:rsidP="00AD0721">
      <w:pPr>
        <w:numPr>
          <w:ilvl w:val="0"/>
          <w:numId w:val="13"/>
        </w:numPr>
        <w:spacing w:line="200" w:lineRule="atLeast"/>
        <w:jc w:val="both"/>
      </w:pPr>
      <w:r>
        <w:t>Określony w ust. 2 zbiór danych osobowych zawiera następujące kategorie danych:</w:t>
      </w:r>
      <w:r>
        <w:rPr>
          <w:b/>
          <w:bCs/>
        </w:rPr>
        <w:t xml:space="preserve"> </w:t>
      </w:r>
      <w:r w:rsidR="00AF00DE">
        <w:rPr>
          <w:b/>
          <w:bCs/>
        </w:rPr>
        <w:t xml:space="preserve"> </w:t>
      </w:r>
    </w:p>
    <w:p w:rsidR="00AD0721" w:rsidRDefault="00AD0721" w:rsidP="00AD0721">
      <w:pPr>
        <w:spacing w:line="200" w:lineRule="atLeast"/>
        <w:ind w:left="720"/>
        <w:jc w:val="both"/>
      </w:pPr>
      <w:r>
        <w:t>- nazwiska i imiona,</w:t>
      </w:r>
    </w:p>
    <w:p w:rsidR="00AD0721" w:rsidRDefault="00AD0721" w:rsidP="00AD0721">
      <w:pPr>
        <w:spacing w:line="200" w:lineRule="atLeast"/>
        <w:ind w:left="720"/>
        <w:jc w:val="both"/>
      </w:pPr>
      <w:r>
        <w:t>- adres zamieszkania lub pobytu,</w:t>
      </w:r>
    </w:p>
    <w:p w:rsidR="00AD0721" w:rsidRDefault="00AD0721" w:rsidP="00AD0721">
      <w:pPr>
        <w:spacing w:line="200" w:lineRule="atLeast"/>
        <w:ind w:left="720"/>
        <w:jc w:val="both"/>
      </w:pPr>
      <w:r>
        <w:t>- seria i numer dowodu osobistego,</w:t>
      </w:r>
    </w:p>
    <w:p w:rsidR="00AD0721" w:rsidRPr="004B444D" w:rsidRDefault="00AD0721" w:rsidP="00AD0721">
      <w:pPr>
        <w:spacing w:line="200" w:lineRule="atLeast"/>
        <w:ind w:left="720"/>
        <w:jc w:val="both"/>
      </w:pPr>
      <w:r>
        <w:t xml:space="preserve">- </w:t>
      </w:r>
      <w:r w:rsidRPr="00523231">
        <w:t>numer ewidencyjny PESEL</w:t>
      </w:r>
    </w:p>
    <w:p w:rsidR="0028774E" w:rsidRPr="004B444D" w:rsidRDefault="0028774E">
      <w:pPr>
        <w:spacing w:line="200" w:lineRule="atLeast"/>
        <w:jc w:val="both"/>
      </w:pPr>
    </w:p>
    <w:p w:rsidR="0028774E" w:rsidRDefault="00F017BC">
      <w:pPr>
        <w:numPr>
          <w:ilvl w:val="0"/>
          <w:numId w:val="13"/>
        </w:numPr>
        <w:spacing w:line="200" w:lineRule="atLeast"/>
        <w:jc w:val="both"/>
      </w:pPr>
      <w:r>
        <w:t>Przetwarzający</w:t>
      </w:r>
      <w:r w:rsidR="0028774E">
        <w:t xml:space="preserve"> zobowiązuje się :</w:t>
      </w:r>
    </w:p>
    <w:p w:rsidR="0028774E" w:rsidRDefault="0028774E">
      <w:pPr>
        <w:numPr>
          <w:ilvl w:val="1"/>
          <w:numId w:val="13"/>
        </w:numPr>
        <w:spacing w:line="200" w:lineRule="atLeast"/>
        <w:jc w:val="both"/>
      </w:pPr>
      <w:r>
        <w:t xml:space="preserve">przetwarzać powierzone dane osobowe tylko w </w:t>
      </w:r>
      <w:r w:rsidR="004B444D">
        <w:t>zakresie i celu realizacji Umowy</w:t>
      </w:r>
      <w:r>
        <w:t>,</w:t>
      </w:r>
    </w:p>
    <w:p w:rsidR="0028774E" w:rsidRDefault="0028774E">
      <w:pPr>
        <w:numPr>
          <w:ilvl w:val="1"/>
          <w:numId w:val="13"/>
        </w:numPr>
        <w:spacing w:line="200" w:lineRule="atLeast"/>
        <w:jc w:val="both"/>
      </w:pPr>
      <w:r>
        <w:t>nie udostępniać powierzonych danych osobowych innym podmiotom.</w:t>
      </w:r>
    </w:p>
    <w:p w:rsidR="0028774E" w:rsidRDefault="0028774E">
      <w:pPr>
        <w:spacing w:line="200" w:lineRule="atLeast"/>
        <w:jc w:val="both"/>
      </w:pPr>
    </w:p>
    <w:p w:rsidR="00ED4A3A" w:rsidRDefault="00F017BC" w:rsidP="0072466D">
      <w:pPr>
        <w:numPr>
          <w:ilvl w:val="0"/>
          <w:numId w:val="13"/>
        </w:numPr>
        <w:spacing w:after="120" w:line="200" w:lineRule="atLeast"/>
        <w:jc w:val="both"/>
      </w:pPr>
      <w:r>
        <w:t>Administrator Danych powierza Przetwarzającemu</w:t>
      </w:r>
      <w:r w:rsidR="0028774E">
        <w:t xml:space="preserve"> </w:t>
      </w:r>
      <w:r w:rsidR="004B444D">
        <w:t xml:space="preserve">następujące </w:t>
      </w:r>
      <w:r w:rsidR="0028774E">
        <w:t>dane</w:t>
      </w:r>
      <w:r w:rsidR="00AD0721">
        <w:t>:</w:t>
      </w:r>
      <w:r w:rsidR="001C6B24">
        <w:t xml:space="preserve"> </w:t>
      </w:r>
      <w:r w:rsidR="00AD0721">
        <w:t>nazwiska i imiona, nr ewidencyjny PESEL,</w:t>
      </w:r>
      <w:r w:rsidR="0090073A">
        <w:t xml:space="preserve"> </w:t>
      </w:r>
      <w:r w:rsidR="00AD0721">
        <w:t>a</w:t>
      </w:r>
      <w:r w:rsidR="00AD0721" w:rsidRPr="00523231">
        <w:t xml:space="preserve">dres nieruchomości, na której powstają odpady, ilość osób zamieszkałych na danej nieruchomości, sposób gromadzenia odpadów, ilość zadeklarowanych pojemników na danej nieruchomości, </w:t>
      </w:r>
    </w:p>
    <w:p w:rsidR="0072466D" w:rsidRDefault="0072466D" w:rsidP="0072466D">
      <w:pPr>
        <w:spacing w:after="120" w:line="200" w:lineRule="atLeast"/>
        <w:jc w:val="both"/>
      </w:pPr>
    </w:p>
    <w:p w:rsidR="0072466D" w:rsidRDefault="0072466D" w:rsidP="0072466D">
      <w:pPr>
        <w:spacing w:after="120" w:line="200" w:lineRule="atLeast"/>
        <w:jc w:val="both"/>
      </w:pPr>
    </w:p>
    <w:p w:rsidR="0028774E" w:rsidRDefault="00F017BC">
      <w:pPr>
        <w:numPr>
          <w:ilvl w:val="0"/>
          <w:numId w:val="13"/>
        </w:numPr>
        <w:spacing w:line="200" w:lineRule="atLeast"/>
        <w:jc w:val="both"/>
      </w:pPr>
      <w:r>
        <w:lastRenderedPageBreak/>
        <w:t>Przetwarzający</w:t>
      </w:r>
      <w:r w:rsidR="0028774E">
        <w:t xml:space="preserve"> zobowiązuje się :</w:t>
      </w:r>
    </w:p>
    <w:p w:rsidR="0028774E" w:rsidRDefault="0028774E">
      <w:pPr>
        <w:numPr>
          <w:ilvl w:val="1"/>
          <w:numId w:val="13"/>
        </w:numPr>
        <w:spacing w:line="200" w:lineRule="atLeast"/>
        <w:jc w:val="both"/>
      </w:pPr>
      <w:r>
        <w:t xml:space="preserve">przetwarzać powierzone dane osobowe tylko w zakresie i celu określonym            w </w:t>
      </w:r>
      <w:r w:rsidRPr="004B444D">
        <w:t>§</w:t>
      </w:r>
      <w:r w:rsidR="0072466D">
        <w:t xml:space="preserve">1 </w:t>
      </w:r>
      <w:r w:rsidR="004B444D" w:rsidRPr="004B444D">
        <w:t>Umowy</w:t>
      </w:r>
      <w:r>
        <w:t>,</w:t>
      </w:r>
    </w:p>
    <w:p w:rsidR="0028774E" w:rsidRDefault="0028774E">
      <w:pPr>
        <w:numPr>
          <w:ilvl w:val="1"/>
          <w:numId w:val="13"/>
        </w:numPr>
        <w:spacing w:line="200" w:lineRule="atLeast"/>
        <w:jc w:val="both"/>
      </w:pPr>
      <w:r>
        <w:t>nie udostępniać powierzonych danych osobowych innym podmiotom,</w:t>
      </w:r>
    </w:p>
    <w:p w:rsidR="0028774E" w:rsidRDefault="0028774E">
      <w:pPr>
        <w:numPr>
          <w:ilvl w:val="1"/>
          <w:numId w:val="13"/>
        </w:numPr>
        <w:spacing w:line="200" w:lineRule="atLeast"/>
        <w:jc w:val="both"/>
      </w:pPr>
      <w:r>
        <w:t>nie powierzyć wykonywania zadań określonych w niniejszej umowie innemu podmiotowi.</w:t>
      </w:r>
    </w:p>
    <w:p w:rsidR="0028774E" w:rsidRDefault="0028774E">
      <w:pPr>
        <w:spacing w:line="200" w:lineRule="atLeast"/>
        <w:jc w:val="both"/>
      </w:pPr>
    </w:p>
    <w:p w:rsidR="0028774E" w:rsidRDefault="00F017BC">
      <w:pPr>
        <w:numPr>
          <w:ilvl w:val="0"/>
          <w:numId w:val="13"/>
        </w:numPr>
        <w:spacing w:line="200" w:lineRule="atLeast"/>
        <w:jc w:val="both"/>
      </w:pPr>
      <w:r>
        <w:rPr>
          <w:lang w:eastAsia="pl-PL"/>
        </w:rPr>
        <w:t>Przetwarzający</w:t>
      </w:r>
      <w:r w:rsidR="0028774E">
        <w:rPr>
          <w:lang w:eastAsia="pl-PL"/>
        </w:rPr>
        <w:t xml:space="preserve"> oświadcza, że dysponuje odpowiednimi środkami zabezpieczającymi zbiory danych osobowych, o których mowa w art. 36-39 ustawy o ochronie danych osobowych oraz spełnia wymagania określone w art. 39a ustawy o ochronie danych osobowych wobec podmiotu, któremu powierzono przetwarzanie danych osobowych (rozporządzenie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Dz. U. z 2004 r. Nr 100, poz. 1024).</w:t>
      </w:r>
    </w:p>
    <w:p w:rsidR="0028774E" w:rsidRDefault="0028774E">
      <w:pPr>
        <w:spacing w:line="200" w:lineRule="atLeast"/>
        <w:jc w:val="both"/>
      </w:pPr>
    </w:p>
    <w:p w:rsidR="00F017BC" w:rsidRDefault="00F017BC">
      <w:pPr>
        <w:numPr>
          <w:ilvl w:val="0"/>
          <w:numId w:val="13"/>
        </w:numPr>
        <w:spacing w:line="200" w:lineRule="atLeast"/>
        <w:jc w:val="both"/>
      </w:pPr>
      <w:r>
        <w:t>Przetwarzający zobowiązuje się dołożyć szczególnej staranności przy przetwarzaniu powierzonych danych osobowych w tym zwłaszcza przyjąć i wdrożyć dokumentację, w skład której wchodzi:</w:t>
      </w:r>
    </w:p>
    <w:p w:rsidR="00F017BC" w:rsidRDefault="00F017BC" w:rsidP="00F017BC">
      <w:pPr>
        <w:pStyle w:val="Akapitzlist"/>
      </w:pPr>
    </w:p>
    <w:p w:rsidR="00F017BC" w:rsidRDefault="00F017BC" w:rsidP="00F017BC">
      <w:pPr>
        <w:numPr>
          <w:ilvl w:val="1"/>
          <w:numId w:val="13"/>
        </w:numPr>
        <w:spacing w:line="200" w:lineRule="atLeast"/>
        <w:jc w:val="both"/>
      </w:pPr>
      <w:r>
        <w:t>Polityka bezpieczeństwa</w:t>
      </w:r>
    </w:p>
    <w:p w:rsidR="00F017BC" w:rsidRDefault="00F017BC" w:rsidP="00F017BC">
      <w:pPr>
        <w:numPr>
          <w:ilvl w:val="1"/>
          <w:numId w:val="13"/>
        </w:numPr>
        <w:spacing w:line="200" w:lineRule="atLeast"/>
        <w:jc w:val="both"/>
      </w:pPr>
      <w:r>
        <w:t>Instrukcja zarządzania systemem informatycznym służącym do przetwarzania danych osobowych.</w:t>
      </w:r>
    </w:p>
    <w:p w:rsidR="00F017BC" w:rsidRDefault="00F017BC" w:rsidP="00F017BC">
      <w:pPr>
        <w:spacing w:line="200" w:lineRule="atLeast"/>
        <w:ind w:left="720"/>
        <w:jc w:val="both"/>
      </w:pPr>
      <w:r>
        <w:t>Przyjęcie i wdrożenie powyższej dokumentacji nastąpi nie później niż w ciągu 30 dni</w:t>
      </w:r>
      <w:r w:rsidR="005E20FB">
        <w:t xml:space="preserve"> od dnia podpisania niniejszej umowy</w:t>
      </w:r>
    </w:p>
    <w:p w:rsidR="00F017BC" w:rsidRDefault="00F017BC" w:rsidP="00F017BC">
      <w:pPr>
        <w:pStyle w:val="Akapitzlist"/>
        <w:rPr>
          <w:lang w:eastAsia="pl-PL"/>
        </w:rPr>
      </w:pPr>
    </w:p>
    <w:p w:rsidR="0028774E" w:rsidRDefault="005E20FB">
      <w:pPr>
        <w:numPr>
          <w:ilvl w:val="0"/>
          <w:numId w:val="13"/>
        </w:numPr>
        <w:spacing w:line="200" w:lineRule="atLeast"/>
        <w:jc w:val="both"/>
      </w:pPr>
      <w:r>
        <w:rPr>
          <w:lang w:eastAsia="pl-PL"/>
        </w:rPr>
        <w:t xml:space="preserve">Przetwarzający </w:t>
      </w:r>
      <w:r w:rsidR="0028774E">
        <w:rPr>
          <w:lang w:eastAsia="pl-PL"/>
        </w:rPr>
        <w:t>odpowiada za wszelkie szkody wyrządzone o</w:t>
      </w:r>
      <w:r>
        <w:rPr>
          <w:lang w:eastAsia="pl-PL"/>
        </w:rPr>
        <w:t xml:space="preserve">sobom trzecim, które powstały  </w:t>
      </w:r>
      <w:r w:rsidR="0028774E">
        <w:rPr>
          <w:lang w:eastAsia="pl-PL"/>
        </w:rPr>
        <w:t xml:space="preserve"> w związku z nienależytym przetwarzaniem powierzonych do przetwarzania danych osobowych.</w:t>
      </w:r>
    </w:p>
    <w:p w:rsidR="0028774E" w:rsidRDefault="0028774E">
      <w:pPr>
        <w:spacing w:line="200" w:lineRule="atLeast"/>
        <w:jc w:val="both"/>
      </w:pPr>
    </w:p>
    <w:p w:rsidR="0028774E" w:rsidRDefault="0028774E">
      <w:pPr>
        <w:numPr>
          <w:ilvl w:val="0"/>
          <w:numId w:val="13"/>
        </w:numPr>
        <w:spacing w:line="200" w:lineRule="atLeast"/>
        <w:jc w:val="both"/>
      </w:pPr>
      <w:r>
        <w:t>W przypadku naruszenia przepisów ustawy o ochronie danych osobowych z przycz</w:t>
      </w:r>
      <w:r w:rsidR="005E20FB">
        <w:t>yn leżących po stronie Przetwarzający</w:t>
      </w:r>
      <w:r>
        <w:t xml:space="preserve"> ponosi on odpowiedzialność karną wynikającą                   z przepisów art. 49 – 54 ustawy o ochronie danych osobowych.</w:t>
      </w:r>
    </w:p>
    <w:p w:rsidR="0028774E" w:rsidRDefault="0028774E">
      <w:pPr>
        <w:jc w:val="both"/>
      </w:pPr>
    </w:p>
    <w:p w:rsidR="0028774E" w:rsidRDefault="0028774E">
      <w:pPr>
        <w:spacing w:line="200" w:lineRule="atLeast"/>
        <w:jc w:val="both"/>
        <w:rPr>
          <w:b/>
        </w:rPr>
      </w:pPr>
    </w:p>
    <w:p w:rsidR="0028774E" w:rsidRDefault="0028774E">
      <w:pPr>
        <w:pStyle w:val="paragrafnagl"/>
        <w:spacing w:before="0" w:after="0" w:line="200" w:lineRule="atLeast"/>
        <w:ind w:left="283" w:hanging="283"/>
      </w:pPr>
      <w:r>
        <w:rPr>
          <w:b w:val="0"/>
          <w:sz w:val="24"/>
        </w:rPr>
        <w:t>§ 2</w:t>
      </w:r>
    </w:p>
    <w:p w:rsidR="0028774E" w:rsidRDefault="0028774E">
      <w:pPr>
        <w:tabs>
          <w:tab w:val="left" w:pos="2984"/>
        </w:tabs>
        <w:spacing w:line="200" w:lineRule="atLeast"/>
        <w:jc w:val="both"/>
      </w:pPr>
    </w:p>
    <w:p w:rsidR="0028774E" w:rsidRDefault="0028774E">
      <w:pPr>
        <w:tabs>
          <w:tab w:val="left" w:pos="2984"/>
        </w:tabs>
        <w:spacing w:line="200" w:lineRule="atLeast"/>
        <w:jc w:val="both"/>
      </w:pPr>
    </w:p>
    <w:p w:rsidR="005E20FB" w:rsidRDefault="005E20FB">
      <w:pPr>
        <w:numPr>
          <w:ilvl w:val="1"/>
          <w:numId w:val="14"/>
        </w:numPr>
        <w:tabs>
          <w:tab w:val="left" w:pos="2984"/>
        </w:tabs>
        <w:spacing w:line="200" w:lineRule="atLeast"/>
        <w:jc w:val="both"/>
      </w:pPr>
      <w:r>
        <w:t>Przetwarzający może upoważnić do przetwarzania danych osobowych tylko pracowników którzy podpisali zobowiązania do nieujawniania informacji o:</w:t>
      </w:r>
    </w:p>
    <w:p w:rsidR="005E20FB" w:rsidRDefault="005E20FB" w:rsidP="005E20FB">
      <w:pPr>
        <w:pStyle w:val="Akapitzlist"/>
      </w:pPr>
      <w:r>
        <w:t xml:space="preserve"> </w:t>
      </w:r>
    </w:p>
    <w:p w:rsidR="005E20FB" w:rsidRDefault="005E20FB" w:rsidP="005E20FB">
      <w:pPr>
        <w:numPr>
          <w:ilvl w:val="1"/>
          <w:numId w:val="9"/>
        </w:numPr>
        <w:spacing w:line="200" w:lineRule="atLeast"/>
      </w:pPr>
      <w:r>
        <w:t>dokumentacji określonej w §1 ust. 8 niniejszej umowy,</w:t>
      </w:r>
    </w:p>
    <w:p w:rsidR="005E20FB" w:rsidRDefault="005E20FB" w:rsidP="005E20FB">
      <w:pPr>
        <w:numPr>
          <w:ilvl w:val="1"/>
          <w:numId w:val="9"/>
        </w:numPr>
        <w:spacing w:line="200" w:lineRule="atLeast"/>
      </w:pPr>
      <w:r>
        <w:t>danych osobowych, do których uzyskają dostęp w związku z wykonywaniem obowiązków pracowniczych.</w:t>
      </w:r>
    </w:p>
    <w:p w:rsidR="005E20FB" w:rsidRDefault="005E20FB" w:rsidP="005E20FB">
      <w:pPr>
        <w:spacing w:line="200" w:lineRule="atLeast"/>
        <w:ind w:left="1080"/>
      </w:pPr>
    </w:p>
    <w:p w:rsidR="005E20FB" w:rsidRDefault="005E20FB" w:rsidP="005E20FB">
      <w:pPr>
        <w:numPr>
          <w:ilvl w:val="0"/>
          <w:numId w:val="9"/>
        </w:numPr>
        <w:spacing w:line="200" w:lineRule="atLeast"/>
      </w:pPr>
      <w:r>
        <w:t>Przetwarzający zobowiązuje się nie upoważniać do przetwarzania danych osobowych osób niemających statusu pracownika.</w:t>
      </w:r>
    </w:p>
    <w:p w:rsidR="005E20FB" w:rsidRDefault="005E20FB" w:rsidP="005E20FB">
      <w:pPr>
        <w:numPr>
          <w:ilvl w:val="0"/>
          <w:numId w:val="9"/>
        </w:numPr>
        <w:spacing w:line="200" w:lineRule="atLeast"/>
      </w:pPr>
      <w:r>
        <w:t>Imienne upoważnienia do przetwarzania danych osobowych wydawane będą przez Przetwarzającego.</w:t>
      </w:r>
    </w:p>
    <w:p w:rsidR="0028774E" w:rsidRDefault="005E20FB" w:rsidP="005E20FB">
      <w:pPr>
        <w:numPr>
          <w:ilvl w:val="0"/>
          <w:numId w:val="9"/>
        </w:numPr>
        <w:spacing w:line="200" w:lineRule="atLeast"/>
      </w:pPr>
      <w:r>
        <w:t>Lista osób upoważ</w:t>
      </w:r>
      <w:r w:rsidR="004B444D">
        <w:t>nionych, o których mowa w ust. 3</w:t>
      </w:r>
      <w:r>
        <w:t xml:space="preserve"> będzie każdorazowo aktualizowana i przedkładana Administratorowi Danych. </w:t>
      </w:r>
    </w:p>
    <w:p w:rsidR="005E20FB" w:rsidRDefault="005E20FB" w:rsidP="005E20FB">
      <w:pPr>
        <w:spacing w:line="200" w:lineRule="atLeast"/>
        <w:ind w:left="720"/>
      </w:pPr>
    </w:p>
    <w:p w:rsidR="0072466D" w:rsidRDefault="0072466D">
      <w:pPr>
        <w:pStyle w:val="paragrafnagl"/>
        <w:spacing w:before="0" w:after="0" w:line="200" w:lineRule="atLeast"/>
        <w:rPr>
          <w:b w:val="0"/>
          <w:sz w:val="24"/>
        </w:rPr>
      </w:pPr>
    </w:p>
    <w:p w:rsidR="0072466D" w:rsidRDefault="0072466D">
      <w:pPr>
        <w:pStyle w:val="paragrafnagl"/>
        <w:spacing w:before="0" w:after="0" w:line="200" w:lineRule="atLeast"/>
        <w:rPr>
          <w:b w:val="0"/>
          <w:sz w:val="24"/>
        </w:rPr>
      </w:pPr>
    </w:p>
    <w:p w:rsidR="0028774E" w:rsidRDefault="0028774E">
      <w:pPr>
        <w:pStyle w:val="paragrafnagl"/>
        <w:spacing w:before="0" w:after="0" w:line="200" w:lineRule="atLeast"/>
      </w:pPr>
      <w:r>
        <w:rPr>
          <w:b w:val="0"/>
          <w:sz w:val="24"/>
        </w:rPr>
        <w:t>§ 3</w:t>
      </w:r>
    </w:p>
    <w:p w:rsidR="0028774E" w:rsidRDefault="0028774E">
      <w:pPr>
        <w:spacing w:line="200" w:lineRule="atLeast"/>
        <w:jc w:val="both"/>
        <w:rPr>
          <w:b/>
        </w:rPr>
      </w:pPr>
    </w:p>
    <w:p w:rsidR="0028774E" w:rsidRDefault="0028774E">
      <w:pPr>
        <w:spacing w:line="200" w:lineRule="atLeast"/>
        <w:jc w:val="both"/>
      </w:pPr>
      <w:r>
        <w:t>W sprawach nieuregulowanych niniejszą umową mają zastosowanie przepisy Kodeksu Cywilnego.</w:t>
      </w:r>
    </w:p>
    <w:p w:rsidR="0072466D" w:rsidRDefault="0072466D">
      <w:pPr>
        <w:pStyle w:val="paragrafnagl"/>
        <w:spacing w:before="0" w:after="0" w:line="200" w:lineRule="atLeast"/>
        <w:ind w:left="283" w:hanging="283"/>
        <w:rPr>
          <w:b w:val="0"/>
          <w:sz w:val="24"/>
        </w:rPr>
      </w:pPr>
    </w:p>
    <w:p w:rsidR="0072466D" w:rsidRDefault="0072466D">
      <w:pPr>
        <w:pStyle w:val="paragrafnagl"/>
        <w:spacing w:before="0" w:after="0" w:line="200" w:lineRule="atLeast"/>
        <w:ind w:left="283" w:hanging="283"/>
        <w:rPr>
          <w:b w:val="0"/>
          <w:sz w:val="24"/>
        </w:rPr>
      </w:pPr>
    </w:p>
    <w:p w:rsidR="0028774E" w:rsidRDefault="0028774E">
      <w:pPr>
        <w:pStyle w:val="paragrafnagl"/>
        <w:spacing w:before="0" w:after="0" w:line="200" w:lineRule="atLeast"/>
        <w:ind w:left="283" w:hanging="283"/>
      </w:pPr>
      <w:r>
        <w:rPr>
          <w:b w:val="0"/>
          <w:sz w:val="24"/>
        </w:rPr>
        <w:t>§ 4</w:t>
      </w:r>
    </w:p>
    <w:p w:rsidR="0028774E" w:rsidRDefault="0028774E">
      <w:pPr>
        <w:spacing w:line="200" w:lineRule="atLeast"/>
        <w:ind w:left="283" w:hanging="283"/>
        <w:jc w:val="both"/>
        <w:rPr>
          <w:b/>
        </w:rPr>
      </w:pPr>
    </w:p>
    <w:p w:rsidR="0028774E" w:rsidRDefault="0028774E">
      <w:pPr>
        <w:spacing w:line="200" w:lineRule="atLeast"/>
        <w:jc w:val="both"/>
      </w:pPr>
      <w:r>
        <w:t>Wszelkie ewentualne spory mogące wyniknąć na tle niniejszej umowy, których nie będzie można rozstrzygnąć polubownie, rozpatrywane będą przez właściwy ze względu na siedzibę Zamawiającego.</w:t>
      </w:r>
    </w:p>
    <w:p w:rsidR="0028774E" w:rsidRDefault="0028774E">
      <w:pPr>
        <w:pStyle w:val="paragrafnagl"/>
        <w:spacing w:before="0" w:after="0" w:line="200" w:lineRule="atLeast"/>
        <w:ind w:left="283" w:hanging="283"/>
      </w:pPr>
      <w:r>
        <w:rPr>
          <w:b w:val="0"/>
          <w:sz w:val="24"/>
        </w:rPr>
        <w:t>§ 5</w:t>
      </w:r>
    </w:p>
    <w:p w:rsidR="0028774E" w:rsidRDefault="0028774E">
      <w:pPr>
        <w:spacing w:line="200" w:lineRule="atLeast"/>
        <w:ind w:left="283" w:hanging="283"/>
        <w:jc w:val="both"/>
        <w:rPr>
          <w:b/>
        </w:rPr>
      </w:pPr>
    </w:p>
    <w:p w:rsidR="0028774E" w:rsidRDefault="0028774E">
      <w:pPr>
        <w:spacing w:line="200" w:lineRule="atLeast"/>
        <w:ind w:left="283" w:hanging="283"/>
        <w:jc w:val="both"/>
        <w:rPr>
          <w:b/>
          <w:bCs/>
          <w:spacing w:val="40"/>
        </w:rPr>
      </w:pPr>
      <w:r>
        <w:t>Umowę sporządzono w 2 jednobrzmiących egzemplarzach, po jednym dla każdej ze stron.</w:t>
      </w:r>
    </w:p>
    <w:p w:rsidR="0028774E" w:rsidRDefault="0028774E">
      <w:pPr>
        <w:spacing w:line="200" w:lineRule="atLeast"/>
        <w:ind w:left="283" w:hanging="283"/>
        <w:jc w:val="both"/>
        <w:rPr>
          <w:b/>
          <w:bCs/>
          <w:spacing w:val="40"/>
        </w:rPr>
      </w:pPr>
    </w:p>
    <w:p w:rsidR="0028774E" w:rsidRDefault="0028774E">
      <w:pPr>
        <w:spacing w:line="200" w:lineRule="atLeast"/>
        <w:ind w:left="283" w:hanging="283"/>
        <w:jc w:val="both"/>
        <w:rPr>
          <w:b/>
          <w:bCs/>
          <w:spacing w:val="40"/>
        </w:rPr>
      </w:pPr>
    </w:p>
    <w:p w:rsidR="0028774E" w:rsidRDefault="0028774E">
      <w:pPr>
        <w:spacing w:line="200" w:lineRule="atLeast"/>
        <w:ind w:left="283" w:hanging="283"/>
        <w:jc w:val="both"/>
        <w:rPr>
          <w:b/>
          <w:bCs/>
          <w:spacing w:val="40"/>
        </w:rPr>
      </w:pPr>
    </w:p>
    <w:p w:rsidR="0028774E" w:rsidRDefault="0028774E">
      <w:pPr>
        <w:spacing w:line="200" w:lineRule="atLeast"/>
        <w:ind w:left="283" w:hanging="283"/>
        <w:jc w:val="both"/>
        <w:rPr>
          <w:b/>
          <w:bCs/>
          <w:spacing w:val="40"/>
        </w:rPr>
      </w:pPr>
    </w:p>
    <w:p w:rsidR="0028774E" w:rsidRDefault="0028774E">
      <w:pPr>
        <w:spacing w:line="200" w:lineRule="atLeast"/>
        <w:ind w:left="283" w:hanging="283"/>
        <w:jc w:val="both"/>
        <w:rPr>
          <w:b/>
          <w:bCs/>
          <w:spacing w:val="40"/>
        </w:rPr>
      </w:pPr>
    </w:p>
    <w:p w:rsidR="0028774E" w:rsidRDefault="0028774E">
      <w:pPr>
        <w:spacing w:line="200" w:lineRule="atLeast"/>
        <w:ind w:left="283" w:hanging="283"/>
        <w:jc w:val="both"/>
        <w:rPr>
          <w:b/>
          <w:bCs/>
          <w:spacing w:val="40"/>
        </w:rPr>
      </w:pPr>
    </w:p>
    <w:p w:rsidR="0028774E" w:rsidRDefault="0028774E">
      <w:pPr>
        <w:spacing w:line="200" w:lineRule="atLeast"/>
        <w:ind w:left="283" w:hanging="283"/>
        <w:jc w:val="both"/>
        <w:rPr>
          <w:b/>
          <w:bCs/>
          <w:spacing w:val="40"/>
        </w:rPr>
      </w:pPr>
    </w:p>
    <w:p w:rsidR="0028774E" w:rsidRDefault="0028774E">
      <w:pPr>
        <w:spacing w:line="200" w:lineRule="atLeast"/>
        <w:ind w:left="283" w:hanging="283"/>
        <w:jc w:val="both"/>
        <w:rPr>
          <w:b/>
          <w:bCs/>
          <w:spacing w:val="40"/>
        </w:rPr>
      </w:pPr>
    </w:p>
    <w:p w:rsidR="0028774E" w:rsidRDefault="0028774E">
      <w:pPr>
        <w:spacing w:line="200" w:lineRule="atLeast"/>
        <w:ind w:left="283" w:hanging="283"/>
        <w:jc w:val="both"/>
        <w:rPr>
          <w:b/>
          <w:bCs/>
          <w:spacing w:val="40"/>
        </w:rPr>
      </w:pPr>
    </w:p>
    <w:p w:rsidR="0028774E" w:rsidRPr="005E20FB" w:rsidRDefault="0028774E">
      <w:pPr>
        <w:spacing w:line="200" w:lineRule="atLeast"/>
        <w:jc w:val="both"/>
        <w:rPr>
          <w:rFonts w:eastAsia="HG Mincho Light J"/>
          <w:color w:val="000000"/>
          <w:spacing w:val="-2"/>
          <w:vertAlign w:val="superscript"/>
        </w:rPr>
      </w:pPr>
      <w:r>
        <w:rPr>
          <w:rFonts w:eastAsia="HG Mincho Light J"/>
          <w:color w:val="000000"/>
          <w:spacing w:val="-2"/>
        </w:rPr>
        <w:tab/>
        <w:t>…………………………</w:t>
      </w:r>
      <w:r>
        <w:rPr>
          <w:rFonts w:eastAsia="HG Mincho Light J"/>
          <w:color w:val="000000"/>
          <w:spacing w:val="-2"/>
        </w:rPr>
        <w:tab/>
      </w:r>
      <w:r>
        <w:rPr>
          <w:rFonts w:eastAsia="HG Mincho Light J"/>
          <w:color w:val="000000"/>
          <w:spacing w:val="-2"/>
        </w:rPr>
        <w:tab/>
      </w:r>
      <w:r w:rsidR="005E20FB">
        <w:rPr>
          <w:rFonts w:eastAsia="HG Mincho Light J"/>
          <w:color w:val="000000"/>
          <w:spacing w:val="-2"/>
        </w:rPr>
        <w:tab/>
      </w:r>
      <w:r w:rsidR="005E20FB">
        <w:rPr>
          <w:rFonts w:eastAsia="HG Mincho Light J"/>
          <w:color w:val="000000"/>
          <w:spacing w:val="-2"/>
        </w:rPr>
        <w:tab/>
      </w:r>
      <w:r w:rsidR="005E20FB">
        <w:rPr>
          <w:rFonts w:eastAsia="HG Mincho Light J"/>
          <w:color w:val="000000"/>
          <w:spacing w:val="-2"/>
        </w:rPr>
        <w:tab/>
        <w:t>…………………………</w:t>
      </w:r>
      <w:r w:rsidR="005E20FB">
        <w:rPr>
          <w:rFonts w:eastAsia="HG Mincho Light J"/>
          <w:color w:val="000000"/>
          <w:spacing w:val="-2"/>
        </w:rPr>
        <w:tab/>
      </w:r>
      <w:r w:rsidR="005E20FB" w:rsidRPr="005E20FB">
        <w:rPr>
          <w:rFonts w:eastAsia="HG Mincho Light J"/>
          <w:color w:val="000000"/>
          <w:spacing w:val="-2"/>
          <w:vertAlign w:val="superscript"/>
        </w:rPr>
        <w:t xml:space="preserve">     Administrator Danych</w:t>
      </w:r>
      <w:r w:rsidRPr="005E20FB">
        <w:rPr>
          <w:rFonts w:eastAsia="HG Mincho Light J"/>
          <w:color w:val="000000"/>
          <w:spacing w:val="-2"/>
          <w:vertAlign w:val="superscript"/>
        </w:rPr>
        <w:tab/>
        <w:t xml:space="preserve">                             </w:t>
      </w:r>
      <w:r w:rsidR="005E20FB">
        <w:rPr>
          <w:rFonts w:eastAsia="HG Mincho Light J"/>
          <w:color w:val="000000"/>
          <w:spacing w:val="-2"/>
          <w:vertAlign w:val="superscript"/>
        </w:rPr>
        <w:t xml:space="preserve">                                         </w:t>
      </w:r>
      <w:r w:rsidRPr="005E20FB">
        <w:rPr>
          <w:rFonts w:eastAsia="HG Mincho Light J"/>
          <w:color w:val="000000"/>
          <w:spacing w:val="-2"/>
          <w:vertAlign w:val="superscript"/>
        </w:rPr>
        <w:t xml:space="preserve">                            </w:t>
      </w:r>
      <w:r w:rsidR="005E20FB" w:rsidRPr="005E20FB">
        <w:rPr>
          <w:rFonts w:eastAsia="HG Mincho Light J"/>
          <w:color w:val="000000"/>
          <w:spacing w:val="-2"/>
          <w:vertAlign w:val="superscript"/>
        </w:rPr>
        <w:t>Przetwarzający</w:t>
      </w:r>
    </w:p>
    <w:p w:rsidR="0028774E" w:rsidRPr="005E20FB" w:rsidRDefault="0028774E">
      <w:pPr>
        <w:spacing w:line="200" w:lineRule="atLeast"/>
        <w:jc w:val="both"/>
        <w:rPr>
          <w:rFonts w:eastAsia="HG Mincho Light J"/>
          <w:color w:val="000000"/>
          <w:spacing w:val="-2"/>
          <w:vertAlign w:val="superscript"/>
        </w:rPr>
      </w:pPr>
    </w:p>
    <w:p w:rsidR="0028774E" w:rsidRPr="005E20FB" w:rsidRDefault="0028774E">
      <w:pPr>
        <w:spacing w:line="200" w:lineRule="atLeast"/>
        <w:jc w:val="both"/>
        <w:rPr>
          <w:rFonts w:eastAsia="HG Mincho Light J"/>
          <w:color w:val="000000"/>
          <w:spacing w:val="-2"/>
          <w:vertAlign w:val="superscript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72466D" w:rsidRDefault="0072466D" w:rsidP="00ED4A3A">
      <w:pPr>
        <w:spacing w:before="280" w:line="200" w:lineRule="atLeast"/>
        <w:rPr>
          <w:spacing w:val="-2"/>
          <w:lang w:eastAsia="pl-PL"/>
        </w:rPr>
      </w:pPr>
    </w:p>
    <w:p w:rsidR="0072466D" w:rsidRDefault="0072466D" w:rsidP="00ED4A3A">
      <w:pPr>
        <w:spacing w:before="280" w:line="200" w:lineRule="atLeast"/>
        <w:rPr>
          <w:spacing w:val="-2"/>
          <w:lang w:eastAsia="pl-PL"/>
        </w:rPr>
      </w:pPr>
    </w:p>
    <w:p w:rsidR="0072466D" w:rsidRDefault="0072466D" w:rsidP="00ED4A3A">
      <w:pPr>
        <w:spacing w:before="280" w:line="200" w:lineRule="atLeast"/>
        <w:rPr>
          <w:spacing w:val="-2"/>
          <w:lang w:eastAsia="pl-PL"/>
        </w:rPr>
      </w:pPr>
    </w:p>
    <w:p w:rsidR="0072466D" w:rsidRDefault="0072466D" w:rsidP="00ED4A3A">
      <w:pPr>
        <w:spacing w:before="280" w:line="200" w:lineRule="atLeast"/>
        <w:rPr>
          <w:spacing w:val="-2"/>
          <w:lang w:eastAsia="pl-PL"/>
        </w:rPr>
      </w:pPr>
    </w:p>
    <w:p w:rsidR="0072466D" w:rsidRDefault="0072466D" w:rsidP="00ED4A3A">
      <w:pPr>
        <w:spacing w:before="280" w:line="200" w:lineRule="atLeast"/>
        <w:rPr>
          <w:spacing w:val="-2"/>
          <w:lang w:eastAsia="pl-PL"/>
        </w:rPr>
      </w:pPr>
    </w:p>
    <w:p w:rsidR="00ED4A3A" w:rsidRPr="00ED4A3A" w:rsidRDefault="0028774E" w:rsidP="00ED4A3A">
      <w:pPr>
        <w:spacing w:before="280" w:line="200" w:lineRule="atLeast"/>
        <w:rPr>
          <w:color w:val="000000"/>
          <w:spacing w:val="-2"/>
          <w:lang w:eastAsia="pl-PL"/>
        </w:rPr>
      </w:pPr>
      <w:r>
        <w:rPr>
          <w:spacing w:val="-2"/>
          <w:lang w:eastAsia="pl-PL"/>
        </w:rPr>
        <w:lastRenderedPageBreak/>
        <w:t xml:space="preserve"> </w:t>
      </w:r>
      <w:r>
        <w:rPr>
          <w:lang w:eastAsia="pl-PL"/>
        </w:rPr>
        <w:t xml:space="preserve">załącznik nr 1 do </w:t>
      </w:r>
      <w:r w:rsidRPr="00ED4A3A">
        <w:rPr>
          <w:lang w:eastAsia="pl-PL"/>
        </w:rPr>
        <w:t xml:space="preserve">umowy </w:t>
      </w:r>
      <w:r w:rsidR="00ED4A3A" w:rsidRPr="00ED4A3A">
        <w:rPr>
          <w:rFonts w:eastAsia="HG Mincho Light J"/>
          <w:bCs/>
          <w:spacing w:val="-2"/>
        </w:rPr>
        <w:t xml:space="preserve"> nr ….........</w:t>
      </w:r>
      <w:r w:rsidR="00ED4A3A">
        <w:rPr>
          <w:rFonts w:eastAsia="HG Mincho Light J"/>
          <w:bCs/>
          <w:spacing w:val="-2"/>
        </w:rPr>
        <w:t>....</w:t>
      </w:r>
      <w:r w:rsidR="00ED4A3A" w:rsidRPr="00ED4A3A">
        <w:rPr>
          <w:rFonts w:eastAsia="HG Mincho Light J"/>
          <w:bCs/>
          <w:spacing w:val="-2"/>
        </w:rPr>
        <w:t>............</w:t>
      </w:r>
      <w:r w:rsidR="00ED4A3A">
        <w:rPr>
          <w:rFonts w:eastAsia="HG Mincho Light J"/>
          <w:b/>
          <w:bCs/>
          <w:spacing w:val="-2"/>
        </w:rPr>
        <w:t xml:space="preserve">  </w:t>
      </w:r>
    </w:p>
    <w:p w:rsidR="00ED4A3A" w:rsidRDefault="00ED4A3A" w:rsidP="00ED4A3A">
      <w:pPr>
        <w:spacing w:line="200" w:lineRule="atLeast"/>
        <w:rPr>
          <w:rFonts w:eastAsia="Luxi Sans"/>
          <w:b/>
          <w:bCs/>
          <w:lang/>
        </w:rPr>
      </w:pPr>
      <w:r>
        <w:rPr>
          <w:b/>
          <w:bCs/>
          <w:lang/>
        </w:rPr>
        <w:t xml:space="preserve">„ </w:t>
      </w:r>
      <w:r>
        <w:rPr>
          <w:rFonts w:eastAsia="Luxi Sans"/>
          <w:b/>
          <w:bCs/>
          <w:lang/>
        </w:rPr>
        <w:t>Umowa powierzenia danych osobowych”</w:t>
      </w:r>
    </w:p>
    <w:p w:rsidR="0028774E" w:rsidRDefault="0028774E">
      <w:pPr>
        <w:spacing w:before="280" w:line="200" w:lineRule="atLeast"/>
        <w:rPr>
          <w:rFonts w:eastAsia="HG Mincho Light J"/>
          <w:color w:val="000000"/>
          <w:spacing w:val="-2"/>
        </w:rPr>
      </w:pPr>
      <w:r>
        <w:rPr>
          <w:color w:val="000000"/>
          <w:spacing w:val="-2"/>
          <w:lang w:eastAsia="pl-PL"/>
        </w:rPr>
        <w:t>z dnia............................</w:t>
      </w: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both"/>
        <w:rPr>
          <w:rFonts w:eastAsia="HG Mincho Light J"/>
          <w:color w:val="000000"/>
          <w:spacing w:val="-2"/>
        </w:rPr>
      </w:pPr>
    </w:p>
    <w:p w:rsidR="0028774E" w:rsidRDefault="0028774E">
      <w:pPr>
        <w:spacing w:line="200" w:lineRule="atLeast"/>
        <w:jc w:val="center"/>
      </w:pPr>
      <w:r>
        <w:rPr>
          <w:color w:val="000000"/>
          <w:spacing w:val="-2"/>
        </w:rPr>
        <w:t xml:space="preserve"> </w:t>
      </w:r>
      <w:r>
        <w:rPr>
          <w:rFonts w:eastAsia="HG Mincho Light J"/>
          <w:color w:val="000000"/>
          <w:spacing w:val="-2"/>
        </w:rPr>
        <w:t>O Ś W I A D C Z E N I E</w:t>
      </w:r>
    </w:p>
    <w:p w:rsidR="0028774E" w:rsidRDefault="0028774E"/>
    <w:p w:rsidR="0028774E" w:rsidRDefault="0028774E"/>
    <w:p w:rsidR="0028774E" w:rsidRDefault="0028774E"/>
    <w:p w:rsidR="0028774E" w:rsidRDefault="0028774E"/>
    <w:p w:rsidR="0028774E" w:rsidRDefault="0028774E">
      <w:r>
        <w:t>..............................................</w:t>
      </w:r>
    </w:p>
    <w:p w:rsidR="0028774E" w:rsidRDefault="0028774E">
      <w:r>
        <w:tab/>
      </w:r>
      <w:r>
        <w:rPr>
          <w:vertAlign w:val="superscript"/>
        </w:rPr>
        <w:t>imię i nazwisko</w:t>
      </w:r>
    </w:p>
    <w:p w:rsidR="0028774E" w:rsidRDefault="0028774E"/>
    <w:p w:rsidR="0028774E" w:rsidRDefault="0028774E">
      <w:r>
        <w:t>...............................................</w:t>
      </w:r>
    </w:p>
    <w:p w:rsidR="0028774E" w:rsidRDefault="0028774E">
      <w:r>
        <w:tab/>
        <w:t xml:space="preserve">    </w:t>
      </w:r>
      <w:r>
        <w:rPr>
          <w:vertAlign w:val="superscript"/>
        </w:rPr>
        <w:t>stanowisko</w:t>
      </w:r>
    </w:p>
    <w:p w:rsidR="0028774E" w:rsidRDefault="0028774E"/>
    <w:p w:rsidR="0028774E" w:rsidRDefault="0028774E"/>
    <w:p w:rsidR="0028774E" w:rsidRDefault="0028774E"/>
    <w:p w:rsidR="0028774E" w:rsidRDefault="0028774E">
      <w:pPr>
        <w:rPr>
          <w:vertAlign w:val="superscript"/>
        </w:rPr>
      </w:pPr>
    </w:p>
    <w:p w:rsidR="0028774E" w:rsidRDefault="0028774E">
      <w:pPr>
        <w:spacing w:line="360" w:lineRule="auto"/>
        <w:jc w:val="both"/>
      </w:pPr>
      <w:r>
        <w:tab/>
        <w:t>Zobowiązuję się przetwarzać i zachować w tajemnicy powierzone w ramach umowy nr …..........................</w:t>
      </w:r>
      <w:r>
        <w:rPr>
          <w:szCs w:val="20"/>
          <w:lang/>
        </w:rPr>
        <w:t xml:space="preserve"> zawartej w dniu …......................., dane osobowe w sposób nienaruszający ustawy o ochronie danych osobowych.</w:t>
      </w:r>
    </w:p>
    <w:p w:rsidR="0028774E" w:rsidRDefault="0028774E">
      <w:pPr>
        <w:spacing w:line="360" w:lineRule="auto"/>
        <w:ind w:firstLine="708"/>
        <w:jc w:val="both"/>
      </w:pPr>
    </w:p>
    <w:p w:rsidR="0028774E" w:rsidRDefault="0028774E">
      <w:pPr>
        <w:spacing w:line="360" w:lineRule="auto"/>
        <w:ind w:firstLine="708"/>
        <w:jc w:val="both"/>
      </w:pPr>
      <w:r>
        <w:t>Oświadczam, że jestem świadomy odpowiedzialności karnej wynikającej   z art. 49-54 ustawy z dnia z dnia 29 sierpnia 1997 r. o ochronie danych osobowych (</w:t>
      </w:r>
      <w:proofErr w:type="spellStart"/>
      <w:r>
        <w:t>t.j</w:t>
      </w:r>
      <w:proofErr w:type="spellEnd"/>
      <w:r>
        <w:t xml:space="preserve">.  Dz. U. z 2014 poz. 1182 z </w:t>
      </w:r>
      <w:proofErr w:type="spellStart"/>
      <w:r>
        <w:t>późn</w:t>
      </w:r>
      <w:proofErr w:type="spellEnd"/>
      <w:r>
        <w:t xml:space="preserve">. zm.) a także art. 266 ustawy z dnia 6 czerwca 1997 r. </w:t>
      </w:r>
      <w:r>
        <w:rPr>
          <w:bCs/>
        </w:rPr>
        <w:t xml:space="preserve">Kodeks karny </w:t>
      </w:r>
      <w:r>
        <w:t>(</w:t>
      </w:r>
      <w:proofErr w:type="spellStart"/>
      <w:r>
        <w:t>Dz.U</w:t>
      </w:r>
      <w:proofErr w:type="spellEnd"/>
      <w:r>
        <w:t xml:space="preserve">. Nr 88 poz.553 z </w:t>
      </w:r>
      <w:proofErr w:type="spellStart"/>
      <w:r>
        <w:t>późn</w:t>
      </w:r>
      <w:proofErr w:type="spellEnd"/>
      <w:r>
        <w:t>. zm.)</w:t>
      </w:r>
    </w:p>
    <w:p w:rsidR="0028774E" w:rsidRDefault="0028774E">
      <w:pPr>
        <w:spacing w:line="360" w:lineRule="auto"/>
        <w:ind w:firstLine="708"/>
        <w:jc w:val="both"/>
      </w:pPr>
    </w:p>
    <w:p w:rsidR="0028774E" w:rsidRDefault="0028774E">
      <w:pPr>
        <w:spacing w:line="360" w:lineRule="auto"/>
        <w:ind w:firstLine="708"/>
      </w:pPr>
    </w:p>
    <w:p w:rsidR="0028774E" w:rsidRDefault="0028774E">
      <w:pPr>
        <w:spacing w:line="360" w:lineRule="auto"/>
        <w:ind w:firstLine="708"/>
      </w:pPr>
    </w:p>
    <w:p w:rsidR="0028774E" w:rsidRDefault="0028774E">
      <w:pPr>
        <w:spacing w:line="360" w:lineRule="auto"/>
        <w:ind w:firstLine="708"/>
      </w:pPr>
    </w:p>
    <w:p w:rsidR="0028774E" w:rsidRDefault="0028774E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</w:t>
      </w:r>
    </w:p>
    <w:p w:rsidR="0028774E" w:rsidRDefault="0028774E">
      <w:pPr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vertAlign w:val="superscript"/>
        </w:rPr>
        <w:t xml:space="preserve">czytelny podpis  </w:t>
      </w:r>
    </w:p>
    <w:p w:rsidR="0028774E" w:rsidRDefault="0028774E">
      <w:pPr>
        <w:rPr>
          <w:vertAlign w:val="superscript"/>
        </w:rPr>
      </w:pPr>
    </w:p>
    <w:p w:rsidR="0028774E" w:rsidRDefault="0028774E"/>
    <w:sectPr w:rsidR="0028774E">
      <w:pgSz w:w="11906" w:h="16838"/>
      <w:pgMar w:top="567" w:right="1349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721" w:rsidRDefault="00AD0721">
      <w:r>
        <w:separator/>
      </w:r>
    </w:p>
  </w:endnote>
  <w:endnote w:type="continuationSeparator" w:id="1">
    <w:p w:rsidR="00AD0721" w:rsidRDefault="00AD0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HG Mincho Light J">
    <w:altName w:val="msmincho"/>
    <w:charset w:val="EE"/>
    <w:family w:val="auto"/>
    <w:pitch w:val="variable"/>
    <w:sig w:usb0="00000000" w:usb1="00000000" w:usb2="00000000" w:usb3="00000000" w:csb0="00000000" w:csb1="00000000"/>
  </w:font>
  <w:font w:name="Luxi Sans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721" w:rsidRDefault="00AD0721">
      <w:r>
        <w:separator/>
      </w:r>
    </w:p>
  </w:footnote>
  <w:footnote w:type="continuationSeparator" w:id="1">
    <w:p w:rsidR="00AD0721" w:rsidRDefault="00AD07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C352C4B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3."/>
      <w:lvlJc w:val="left"/>
      <w:pPr>
        <w:tabs>
          <w:tab w:val="num" w:pos="1155"/>
        </w:tabs>
        <w:ind w:left="1155" w:hanging="360"/>
      </w:pPr>
    </w:lvl>
    <w:lvl w:ilvl="3">
      <w:start w:val="1"/>
      <w:numFmt w:val="decimal"/>
      <w:lvlText w:val="%4."/>
      <w:lvlJc w:val="left"/>
      <w:pPr>
        <w:tabs>
          <w:tab w:val="num" w:pos="1515"/>
        </w:tabs>
        <w:ind w:left="1515" w:hanging="360"/>
      </w:pPr>
    </w:lvl>
    <w:lvl w:ilvl="4">
      <w:start w:val="1"/>
      <w:numFmt w:val="decimal"/>
      <w:lvlText w:val="%5."/>
      <w:lvlJc w:val="left"/>
      <w:pPr>
        <w:tabs>
          <w:tab w:val="num" w:pos="1875"/>
        </w:tabs>
        <w:ind w:left="1875" w:hanging="360"/>
      </w:pPr>
    </w:lvl>
    <w:lvl w:ilvl="5">
      <w:start w:val="1"/>
      <w:numFmt w:val="decimal"/>
      <w:lvlText w:val="%6."/>
      <w:lvlJc w:val="left"/>
      <w:pPr>
        <w:tabs>
          <w:tab w:val="num" w:pos="2235"/>
        </w:tabs>
        <w:ind w:left="2235" w:hanging="360"/>
      </w:pPr>
    </w:lvl>
    <w:lvl w:ilvl="6">
      <w:start w:val="1"/>
      <w:numFmt w:val="decimal"/>
      <w:lvlText w:val="%7."/>
      <w:lvlJc w:val="left"/>
      <w:pPr>
        <w:tabs>
          <w:tab w:val="num" w:pos="2595"/>
        </w:tabs>
        <w:ind w:left="2595" w:hanging="360"/>
      </w:pPr>
    </w:lvl>
    <w:lvl w:ilvl="7">
      <w:start w:val="1"/>
      <w:numFmt w:val="decimal"/>
      <w:lvlText w:val="%8."/>
      <w:lvlJc w:val="left"/>
      <w:pPr>
        <w:tabs>
          <w:tab w:val="num" w:pos="2955"/>
        </w:tabs>
        <w:ind w:left="2955" w:hanging="360"/>
      </w:pPr>
    </w:lvl>
    <w:lvl w:ilvl="8">
      <w:start w:val="1"/>
      <w:numFmt w:val="decimal"/>
      <w:lvlText w:val="%9."/>
      <w:lvlJc w:val="left"/>
      <w:pPr>
        <w:tabs>
          <w:tab w:val="num" w:pos="3315"/>
        </w:tabs>
        <w:ind w:left="3315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5849"/>
    <w:rsid w:val="00135943"/>
    <w:rsid w:val="001C6B24"/>
    <w:rsid w:val="002415E2"/>
    <w:rsid w:val="00255849"/>
    <w:rsid w:val="0028774E"/>
    <w:rsid w:val="0032408A"/>
    <w:rsid w:val="003C341D"/>
    <w:rsid w:val="004B444D"/>
    <w:rsid w:val="004B5037"/>
    <w:rsid w:val="005B7753"/>
    <w:rsid w:val="005E20FB"/>
    <w:rsid w:val="006102F6"/>
    <w:rsid w:val="00636772"/>
    <w:rsid w:val="0072466D"/>
    <w:rsid w:val="0090073A"/>
    <w:rsid w:val="00A37EF0"/>
    <w:rsid w:val="00A65434"/>
    <w:rsid w:val="00AD0721"/>
    <w:rsid w:val="00AF00DE"/>
    <w:rsid w:val="00BD09D8"/>
    <w:rsid w:val="00C42E79"/>
    <w:rsid w:val="00ED4A3A"/>
    <w:rsid w:val="00F017BC"/>
    <w:rsid w:val="00FF3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/>
    </w:rPr>
  </w:style>
  <w:style w:type="paragraph" w:styleId="Nagwek1">
    <w:name w:val="heading 1"/>
    <w:basedOn w:val="Nagwek3"/>
    <w:next w:val="Tekstpodstawowy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agwek3"/>
    <w:next w:val="Tekstpodstawow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gwek30">
    <w:name w:val="heading 3"/>
    <w:basedOn w:val="Normalny"/>
    <w:next w:val="Normalny"/>
    <w:qFormat/>
    <w:pPr>
      <w:keepNext/>
      <w:spacing w:before="120"/>
      <w:outlineLvl w:val="2"/>
    </w:pPr>
    <w:rPr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2">
    <w:name w:val="WW8Num8z2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b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2">
    <w:name w:val="WW8Num14z2"/>
    <w:rPr>
      <w:rFonts w:ascii="Symbol" w:hAnsi="Symbol" w:cs="OpenSymbol"/>
    </w:rPr>
  </w:style>
  <w:style w:type="character" w:styleId="Hipercze">
    <w:name w:val="Hyperlink"/>
    <w:rPr>
      <w:color w:val="000080"/>
      <w:u w:val="single"/>
      <w:lang/>
    </w:rPr>
  </w:style>
  <w:style w:type="character" w:styleId="UyteHipercze">
    <w:name w:val="FollowedHyperlink"/>
    <w:rPr>
      <w:color w:val="800000"/>
      <w:u w:val="single"/>
      <w:lang/>
    </w:rPr>
  </w:style>
  <w:style w:type="character" w:customStyle="1" w:styleId="StopkaZnak">
    <w:name w:val="Stopka Znak"/>
    <w:rPr>
      <w:kern w:val="1"/>
      <w:sz w:val="24"/>
      <w:szCs w:val="24"/>
    </w:rPr>
  </w:style>
  <w:style w:type="character" w:customStyle="1" w:styleId="EquationCaption">
    <w:name w:val="_Equation Caption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rPr>
      <w:shd w:val="clear" w:color="auto" w:fill="auto"/>
    </w:rPr>
  </w:style>
  <w:style w:type="character" w:customStyle="1" w:styleId="Domylnaczcionkaakapitu1">
    <w:name w:val="Domyślna czcionka akapitu1"/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Domylnaczcionkaakapitu2">
    <w:name w:val="Domyślna czcionka akapitu2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2z0">
    <w:name w:val="WW8Num2z0"/>
    <w:rPr>
      <w:rFonts w:cs="Times New Roman"/>
      <w:b w:val="0"/>
      <w:bCs w:val="0"/>
      <w:i w:val="0"/>
      <w:iCs w:val="0"/>
      <w:color w:val="000000"/>
      <w:sz w:val="20"/>
      <w:szCs w:val="20"/>
      <w:shd w:val="clear" w:color="auto" w:fill="auto"/>
      <w:lang w:val="pl-PL" w:bidi="ar-SA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3z1">
    <w:name w:val="WW8Num3z1"/>
    <w:rPr>
      <w:rFonts w:ascii="Times New Roman" w:hAnsi="Times New Roman" w:cs="Times New Roman"/>
    </w:rPr>
  </w:style>
  <w:style w:type="character" w:customStyle="1" w:styleId="WW8Num3z0">
    <w:name w:val="WW8Num3z0"/>
    <w:rPr>
      <w:rFonts w:cs="Times New Roman"/>
      <w:b w:val="0"/>
      <w:bCs w:val="0"/>
      <w:i w:val="0"/>
      <w:iCs w:val="0"/>
      <w:color w:val="000000"/>
      <w:sz w:val="20"/>
      <w:szCs w:val="20"/>
      <w:shd w:val="clear" w:color="auto" w:fill="auto"/>
      <w:lang w:val="pl-PL" w:eastAsia="pl-PL" w:bidi="ar-SA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NoSpacing">
    <w:name w:val="No Spacing"/>
    <w:pPr>
      <w:suppressAutoHyphens/>
    </w:pPr>
    <w:rPr>
      <w:rFonts w:ascii="Cambria" w:eastAsia="Arial Unicode MS" w:hAnsi="Cambria" w:cs="Cambria"/>
      <w:kern w:val="1"/>
      <w:sz w:val="22"/>
      <w:szCs w:val="22"/>
      <w:lang w:eastAsia="zh-CN"/>
    </w:rPr>
  </w:style>
  <w:style w:type="paragraph" w:customStyle="1" w:styleId="paragrafnagl">
    <w:name w:val="paragraf_nagl"/>
    <w:basedOn w:val="Normalny"/>
    <w:next w:val="Normalny"/>
    <w:pPr>
      <w:keepNext/>
      <w:spacing w:before="360" w:after="60"/>
      <w:jc w:val="center"/>
    </w:pPr>
    <w:rPr>
      <w:b/>
      <w:sz w:val="2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kstpodstawowywcity">
    <w:name w:val="Body Text Indent"/>
    <w:basedOn w:val="Normalny"/>
    <w:pPr>
      <w:spacing w:before="60" w:after="60"/>
      <w:ind w:left="198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next w:val="Tekstpodstawowy"/>
    <w:qFormat/>
    <w:pPr>
      <w:spacing w:before="120" w:after="240"/>
      <w:jc w:val="center"/>
    </w:pPr>
    <w:rPr>
      <w:b/>
      <w:bCs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Podtytu"/>
    <w:pPr>
      <w:spacing w:before="120" w:after="120"/>
      <w:jc w:val="center"/>
    </w:pPr>
    <w:rPr>
      <w:b/>
    </w:rPr>
  </w:style>
  <w:style w:type="paragraph" w:styleId="Akapitzlist">
    <w:name w:val="List Paragraph"/>
    <w:basedOn w:val="Normalny"/>
    <w:uiPriority w:val="34"/>
    <w:qFormat/>
    <w:rsid w:val="00A65434"/>
    <w:pPr>
      <w:ind w:left="708"/>
    </w:pPr>
  </w:style>
  <w:style w:type="table" w:styleId="Tabela-Siatka">
    <w:name w:val="Table Grid"/>
    <w:basedOn w:val="Standardowy"/>
    <w:rsid w:val="00A37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4055835DC6174F8C204919080B9BC5" ma:contentTypeVersion="2" ma:contentTypeDescription="Utwórz nowy dokument." ma:contentTypeScope="" ma:versionID="7007c4114c3f22388544d0212d218a7d">
  <xsd:schema xmlns:xsd="http://www.w3.org/2001/XMLSchema" xmlns:xs="http://www.w3.org/2001/XMLSchema" xmlns:p="http://schemas.microsoft.com/office/2006/metadata/properties" xmlns:ns2="5aff3a91-106f-48f7-a0b5-7320ba26093c" targetNamespace="http://schemas.microsoft.com/office/2006/metadata/properties" ma:root="true" ma:fieldsID="372cb5b863b9cab56ee9898b4f5b689b" ns2:_="">
    <xsd:import namespace="5aff3a91-106f-48f7-a0b5-7320ba26093c"/>
    <xsd:element name="properties">
      <xsd:complexType>
        <xsd:sequence>
          <xsd:element name="documentManagement">
            <xsd:complexType>
              <xsd:all>
                <xsd:element ref="ns2:filtr" minOccurs="0"/>
                <xsd:element ref="ns2:Grup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3a91-106f-48f7-a0b5-7320ba26093c" elementFormDefault="qualified">
    <xsd:import namespace="http://schemas.microsoft.com/office/2006/documentManagement/types"/>
    <xsd:import namespace="http://schemas.microsoft.com/office/infopath/2007/PartnerControls"/>
    <xsd:element name="filtr" ma:index="8" nillable="true" ma:displayName="filtr" ma:default="firmowe" ma:format="Dropdown" ma:internalName="filtr">
      <xsd:simpleType>
        <xsd:restriction base="dms:Choice">
          <xsd:enumeration value="firmowe"/>
          <xsd:enumeration value="kadrowe"/>
          <xsd:enumeration value="wzory"/>
          <xsd:enumeration value="inne"/>
        </xsd:restriction>
      </xsd:simpleType>
    </xsd:element>
    <xsd:element name="Grupa" ma:index="9" nillable="true" ma:displayName="Grupa" ma:internalName="Grup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Grupa xmlns="5aff3a91-106f-48f7-a0b5-7320ba26093c" xsi:nil="true"/>
    <filtr xmlns="5aff3a91-106f-48f7-a0b5-7320ba26093c">inne</filtr>
  </documentManagement>
</p:properties>
</file>

<file path=customXml/itemProps1.xml><?xml version="1.0" encoding="utf-8"?>
<ds:datastoreItem xmlns:ds="http://schemas.openxmlformats.org/officeDocument/2006/customXml" ds:itemID="{74BD5950-2648-496F-A5E2-062ED9724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3a91-106f-48f7-a0b5-7320ba260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018357-C314-4107-93A6-60C2AEE8BF9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43B9E5D-BBA3-4027-B252-64F318AAAF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A3B4D2-B23A-4D3F-B9EC-25ADA57F17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ZEBRRA</dc:creator>
  <cp:keywords/>
  <cp:lastModifiedBy>gm655</cp:lastModifiedBy>
  <cp:revision>4</cp:revision>
  <cp:lastPrinted>2015-09-18T09:19:00Z</cp:lastPrinted>
  <dcterms:created xsi:type="dcterms:W3CDTF">2015-09-18T09:10:00Z</dcterms:created>
  <dcterms:modified xsi:type="dcterms:W3CDTF">2015-09-18T09:19:00Z</dcterms:modified>
</cp:coreProperties>
</file>